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74AA1B" w14:textId="020041B3" w:rsidR="008F2D51" w:rsidRPr="00D03865" w:rsidRDefault="008F2D51" w:rsidP="009200B0">
      <w:pPr>
        <w:jc w:val="center"/>
        <w:rPr>
          <w:rFonts w:eastAsia="Times New Roman"/>
          <w:b/>
          <w:bCs/>
          <w:lang w:eastAsia="ar-SA"/>
        </w:rPr>
      </w:pPr>
      <w:bookmarkStart w:id="0" w:name="_GoBack"/>
      <w:bookmarkEnd w:id="0"/>
    </w:p>
    <w:p w14:paraId="1D0240A4" w14:textId="02A09ABA" w:rsidR="00AA281F" w:rsidRPr="00D03865" w:rsidRDefault="00AA281F" w:rsidP="009200B0">
      <w:pPr>
        <w:jc w:val="center"/>
        <w:rPr>
          <w:rFonts w:eastAsia="Times New Roman"/>
          <w:b/>
          <w:bCs/>
          <w:lang w:eastAsia="ar-SA"/>
        </w:rPr>
      </w:pPr>
    </w:p>
    <w:p w14:paraId="234A26B4" w14:textId="6F475B04" w:rsidR="006A16FB" w:rsidRDefault="006A16FB" w:rsidP="009200B0">
      <w:pPr>
        <w:jc w:val="center"/>
        <w:rPr>
          <w:rFonts w:eastAsia="Times New Roman"/>
          <w:b/>
          <w:bCs/>
          <w:lang w:eastAsia="ar-SA"/>
        </w:rPr>
      </w:pPr>
      <w:r>
        <w:rPr>
          <w:rFonts w:eastAsia="Times New Roman"/>
          <w:b/>
          <w:bCs/>
          <w:lang w:eastAsia="ar-SA"/>
        </w:rPr>
        <w:t>Projekt</w:t>
      </w:r>
    </w:p>
    <w:p w14:paraId="1DAEA2C8" w14:textId="6EBB808F" w:rsidR="001F6B58" w:rsidRPr="00D03865" w:rsidRDefault="001F6B58" w:rsidP="009200B0">
      <w:pPr>
        <w:jc w:val="center"/>
        <w:rPr>
          <w:rFonts w:eastAsia="Times New Roman"/>
          <w:b/>
          <w:bCs/>
          <w:lang w:eastAsia="ar-SA"/>
        </w:rPr>
      </w:pPr>
      <w:r w:rsidRPr="00D03865">
        <w:rPr>
          <w:rFonts w:eastAsia="Times New Roman"/>
          <w:b/>
          <w:bCs/>
          <w:lang w:eastAsia="ar-SA"/>
        </w:rPr>
        <w:t xml:space="preserve">Umowa </w:t>
      </w:r>
      <w:r w:rsidR="008236BA">
        <w:rPr>
          <w:rFonts w:eastAsia="Times New Roman"/>
          <w:b/>
          <w:bCs/>
          <w:lang w:eastAsia="ar-SA"/>
        </w:rPr>
        <w:t>nr………………….</w:t>
      </w:r>
    </w:p>
    <w:p w14:paraId="4FA78562" w14:textId="77777777" w:rsidR="001F6B58" w:rsidRPr="00D03865" w:rsidRDefault="001F6B58" w:rsidP="009200B0">
      <w:pPr>
        <w:jc w:val="center"/>
        <w:rPr>
          <w:rFonts w:eastAsia="Times New Roman"/>
          <w:b/>
          <w:bCs/>
          <w:lang w:eastAsia="ar-SA"/>
        </w:rPr>
      </w:pPr>
      <w:r w:rsidRPr="00D03865">
        <w:rPr>
          <w:rFonts w:eastAsia="Times New Roman"/>
          <w:b/>
          <w:bCs/>
          <w:lang w:eastAsia="ar-SA"/>
        </w:rPr>
        <w:t>o udzielanie zamówienia na świadczenia zdrowotne</w:t>
      </w:r>
    </w:p>
    <w:p w14:paraId="68B4D951" w14:textId="77777777" w:rsidR="001F6B58" w:rsidRPr="00D03865" w:rsidRDefault="001F6B58" w:rsidP="009200B0">
      <w:pPr>
        <w:jc w:val="both"/>
        <w:rPr>
          <w:rFonts w:eastAsia="Times New Roman"/>
          <w:b/>
          <w:bCs/>
          <w:iCs/>
          <w:u w:val="single"/>
          <w:lang w:eastAsia="ar-SA"/>
        </w:rPr>
      </w:pPr>
    </w:p>
    <w:p w14:paraId="7D01D4A9" w14:textId="77777777" w:rsidR="001F6B58" w:rsidRPr="00D03865" w:rsidRDefault="00841622" w:rsidP="009200B0">
      <w:pPr>
        <w:jc w:val="center"/>
        <w:rPr>
          <w:rFonts w:cs="Tahoma"/>
          <w:bCs/>
          <w:iCs/>
        </w:rPr>
      </w:pPr>
      <w:r w:rsidRPr="00D03865">
        <w:rPr>
          <w:rFonts w:cs="Tahoma"/>
          <w:bCs/>
          <w:iCs/>
        </w:rPr>
        <w:t>z</w:t>
      </w:r>
      <w:r w:rsidR="006342FE" w:rsidRPr="00D03865">
        <w:rPr>
          <w:rFonts w:cs="Tahoma"/>
          <w:bCs/>
          <w:iCs/>
        </w:rPr>
        <w:t>awarta w dniu</w:t>
      </w:r>
      <w:r w:rsidR="00745378" w:rsidRPr="00D03865">
        <w:rPr>
          <w:rFonts w:cs="Tahoma"/>
          <w:bCs/>
          <w:iCs/>
        </w:rPr>
        <w:t>………………………………….</w:t>
      </w:r>
      <w:r w:rsidR="001F6B58" w:rsidRPr="00D03865">
        <w:rPr>
          <w:rFonts w:cs="Tahoma"/>
          <w:bCs/>
          <w:iCs/>
        </w:rPr>
        <w:t>.,</w:t>
      </w:r>
      <w:r w:rsidR="001F6B58" w:rsidRPr="00D03865">
        <w:rPr>
          <w:rFonts w:cs="Tahoma"/>
          <w:b/>
          <w:bCs/>
          <w:iCs/>
        </w:rPr>
        <w:t xml:space="preserve"> </w:t>
      </w:r>
      <w:r w:rsidR="000A36F1" w:rsidRPr="00D03865">
        <w:rPr>
          <w:rFonts w:cs="Tahoma"/>
          <w:bCs/>
          <w:iCs/>
        </w:rPr>
        <w:t>w Łodzi</w:t>
      </w:r>
      <w:r w:rsidR="001F6B58" w:rsidRPr="00D03865">
        <w:rPr>
          <w:rFonts w:cs="Tahoma"/>
          <w:bCs/>
          <w:iCs/>
        </w:rPr>
        <w:t xml:space="preserve"> pomiędzy:</w:t>
      </w:r>
    </w:p>
    <w:p w14:paraId="4A48483C" w14:textId="77777777" w:rsidR="006423D7" w:rsidRPr="00D03865" w:rsidRDefault="006423D7" w:rsidP="009200B0">
      <w:pPr>
        <w:jc w:val="both"/>
        <w:rPr>
          <w:rFonts w:cs="Tahoma"/>
          <w:bCs/>
          <w:iCs/>
        </w:rPr>
      </w:pPr>
    </w:p>
    <w:p w14:paraId="520814EA" w14:textId="70BAE683" w:rsidR="009200B0" w:rsidRPr="00083EA6" w:rsidRDefault="000A36F1" w:rsidP="009200B0">
      <w:pPr>
        <w:jc w:val="both"/>
        <w:rPr>
          <w:rFonts w:eastAsia="Times New Roman"/>
          <w:bCs/>
          <w:i/>
          <w:iCs/>
          <w:lang w:eastAsia="ar-SA"/>
        </w:rPr>
      </w:pPr>
      <w:r w:rsidRPr="00083EA6">
        <w:rPr>
          <w:rFonts w:eastAsia="Times New Roman"/>
          <w:b/>
          <w:bCs/>
          <w:i/>
          <w:iCs/>
          <w:lang w:eastAsia="ar-SA"/>
        </w:rPr>
        <w:t>Sp</w:t>
      </w:r>
      <w:r w:rsidR="00FF0EAC" w:rsidRPr="00083EA6">
        <w:rPr>
          <w:rFonts w:eastAsia="Times New Roman"/>
          <w:b/>
          <w:bCs/>
          <w:i/>
          <w:iCs/>
          <w:lang w:eastAsia="ar-SA"/>
        </w:rPr>
        <w:t>ecjalistycznym Psychiatrycznym Z</w:t>
      </w:r>
      <w:r w:rsidRPr="00083EA6">
        <w:rPr>
          <w:rFonts w:eastAsia="Times New Roman"/>
          <w:b/>
          <w:bCs/>
          <w:i/>
          <w:iCs/>
          <w:lang w:eastAsia="ar-SA"/>
        </w:rPr>
        <w:t xml:space="preserve">espołem Opieki Zdrowotnej , </w:t>
      </w:r>
      <w:r w:rsidRPr="00083EA6">
        <w:rPr>
          <w:rFonts w:eastAsia="Times New Roman"/>
          <w:bCs/>
          <w:i/>
          <w:iCs/>
          <w:lang w:eastAsia="ar-SA"/>
        </w:rPr>
        <w:t>z siedzibą w Łodzi ul. Aleksandrowska 159, 91-229 Łódź, wpisanym do Krajowego Rejestru Sądowego w Sądzie Rejonowym dla Łodzi Śródmieścia w Łodzi, XX  Wydział Krajowego Rejestr</w:t>
      </w:r>
      <w:r w:rsidR="00FF41FB" w:rsidRPr="00083EA6">
        <w:rPr>
          <w:rFonts w:eastAsia="Times New Roman"/>
          <w:bCs/>
          <w:i/>
          <w:iCs/>
          <w:lang w:eastAsia="ar-SA"/>
        </w:rPr>
        <w:t>u Sądowego  pod  nr 0000021265,</w:t>
      </w:r>
      <w:r w:rsidR="00FF41FB" w:rsidRPr="00083EA6">
        <w:rPr>
          <w:rFonts w:eastAsia="Calibri"/>
          <w:i/>
          <w:lang w:eastAsia="en-US"/>
        </w:rPr>
        <w:t>NIP:947-16-67-139 Regon :000297187</w:t>
      </w:r>
    </w:p>
    <w:p w14:paraId="1B173D29" w14:textId="77777777" w:rsidR="009200B0" w:rsidRPr="00D03865" w:rsidRDefault="009200B0" w:rsidP="009200B0">
      <w:pPr>
        <w:jc w:val="both"/>
        <w:rPr>
          <w:rFonts w:eastAsia="Times New Roman"/>
          <w:bCs/>
          <w:iCs/>
          <w:lang w:eastAsia="ar-SA"/>
        </w:rPr>
      </w:pPr>
      <w:r w:rsidRPr="00D03865">
        <w:rPr>
          <w:rFonts w:eastAsia="Times New Roman"/>
          <w:bCs/>
          <w:iCs/>
          <w:lang w:eastAsia="ar-SA"/>
        </w:rPr>
        <w:t>zwanym dalej w umowie „Udzielającym zamówienia”</w:t>
      </w:r>
    </w:p>
    <w:p w14:paraId="659213CD" w14:textId="77777777" w:rsidR="001F6B58" w:rsidRPr="00D03865" w:rsidRDefault="000A36F1" w:rsidP="009200B0">
      <w:pPr>
        <w:jc w:val="both"/>
        <w:rPr>
          <w:rFonts w:eastAsia="Times New Roman"/>
          <w:bCs/>
          <w:iCs/>
          <w:lang w:eastAsia="ar-SA"/>
        </w:rPr>
      </w:pPr>
      <w:r w:rsidRPr="00D03865">
        <w:rPr>
          <w:rFonts w:eastAsia="Times New Roman"/>
          <w:bCs/>
          <w:iCs/>
          <w:lang w:eastAsia="ar-SA"/>
        </w:rPr>
        <w:t>reprezentowanym  przez:</w:t>
      </w:r>
    </w:p>
    <w:p w14:paraId="069401BB" w14:textId="5F86D3BF" w:rsidR="00FE3637" w:rsidRPr="00083EA6" w:rsidRDefault="009200B0" w:rsidP="009200B0">
      <w:pPr>
        <w:jc w:val="both"/>
        <w:rPr>
          <w:rFonts w:cs="Tahoma"/>
          <w:b/>
          <w:bCs/>
          <w:iCs/>
        </w:rPr>
      </w:pPr>
      <w:r w:rsidRPr="00D03865">
        <w:rPr>
          <w:rFonts w:cs="Tahoma"/>
          <w:bCs/>
          <w:iCs/>
        </w:rPr>
        <w:t>Dyrekt</w:t>
      </w:r>
      <w:r w:rsidR="00EF7981">
        <w:rPr>
          <w:rFonts w:cs="Tahoma"/>
          <w:bCs/>
          <w:iCs/>
        </w:rPr>
        <w:t xml:space="preserve">ora- </w:t>
      </w:r>
      <w:r w:rsidR="00EF7981" w:rsidRPr="00083EA6">
        <w:rPr>
          <w:rFonts w:cs="Tahoma"/>
          <w:b/>
          <w:bCs/>
          <w:iCs/>
        </w:rPr>
        <w:t>Annę Śremską</w:t>
      </w:r>
    </w:p>
    <w:p w14:paraId="23BB8C57" w14:textId="7713241E" w:rsidR="001F6B58" w:rsidRPr="00D03865" w:rsidRDefault="009200B0" w:rsidP="009200B0">
      <w:pPr>
        <w:jc w:val="both"/>
        <w:rPr>
          <w:rFonts w:eastAsia="Times New Roman"/>
          <w:bCs/>
          <w:iCs/>
          <w:lang w:eastAsia="ar-SA"/>
        </w:rPr>
      </w:pPr>
      <w:r w:rsidRPr="00D03865">
        <w:rPr>
          <w:rFonts w:cs="Tahoma"/>
          <w:bCs/>
          <w:iCs/>
        </w:rPr>
        <w:t xml:space="preserve">Główną Księgową – </w:t>
      </w:r>
      <w:r w:rsidRPr="008236BA">
        <w:rPr>
          <w:rFonts w:cs="Tahoma"/>
          <w:b/>
          <w:bCs/>
          <w:iCs/>
        </w:rPr>
        <w:t>Annę Dziedzic</w:t>
      </w:r>
    </w:p>
    <w:p w14:paraId="6D039B07" w14:textId="3E768885" w:rsidR="000A36F1" w:rsidRDefault="00083EA6" w:rsidP="009200B0">
      <w:pPr>
        <w:jc w:val="both"/>
        <w:rPr>
          <w:rFonts w:eastAsia="Times New Roman"/>
          <w:bCs/>
          <w:iCs/>
          <w:lang w:eastAsia="ar-SA"/>
        </w:rPr>
      </w:pPr>
      <w:r w:rsidRPr="00D03865">
        <w:rPr>
          <w:rFonts w:eastAsia="Times New Roman"/>
          <w:bCs/>
          <w:iCs/>
          <w:lang w:eastAsia="ar-SA"/>
        </w:rPr>
        <w:t>A</w:t>
      </w:r>
    </w:p>
    <w:p w14:paraId="5E14E37A" w14:textId="05D0AFD0" w:rsidR="00083EA6" w:rsidRPr="00D03865" w:rsidRDefault="006A16FB" w:rsidP="009200B0">
      <w:pPr>
        <w:jc w:val="both"/>
        <w:rPr>
          <w:rFonts w:eastAsia="Times New Roman"/>
          <w:bCs/>
          <w:iCs/>
          <w:lang w:eastAsia="ar-SA"/>
        </w:rPr>
      </w:pPr>
      <w:r>
        <w:rPr>
          <w:rFonts w:eastAsia="Times New Roman"/>
          <w:b/>
          <w:bCs/>
          <w:i/>
          <w:iCs/>
          <w:lang w:eastAsia="ar-SA"/>
        </w:rPr>
        <w:t>…………………………………..</w:t>
      </w:r>
    </w:p>
    <w:p w14:paraId="3725E239" w14:textId="18E3D38D" w:rsidR="00FE3637" w:rsidRPr="00094CF6" w:rsidRDefault="00FE3637" w:rsidP="00FE3637">
      <w:pPr>
        <w:jc w:val="both"/>
        <w:rPr>
          <w:rFonts w:eastAsia="Times New Roman"/>
          <w:bCs/>
          <w:iCs/>
          <w:lang w:eastAsia="ar-SA"/>
        </w:rPr>
      </w:pPr>
      <w:r w:rsidRPr="00094CF6">
        <w:rPr>
          <w:rFonts w:eastAsia="Times New Roman"/>
          <w:bCs/>
          <w:iCs/>
          <w:lang w:eastAsia="ar-SA"/>
        </w:rPr>
        <w:t>reprezentowaną przez</w:t>
      </w:r>
      <w:r>
        <w:rPr>
          <w:rFonts w:eastAsia="Times New Roman"/>
          <w:bCs/>
          <w:iCs/>
          <w:lang w:eastAsia="ar-SA"/>
        </w:rPr>
        <w:t xml:space="preserve"> </w:t>
      </w:r>
      <w:r w:rsidR="006A16FB">
        <w:rPr>
          <w:rFonts w:eastAsia="Times New Roman"/>
          <w:b/>
          <w:bCs/>
          <w:iCs/>
          <w:lang w:eastAsia="ar-SA"/>
        </w:rPr>
        <w:t>……………………………………</w:t>
      </w:r>
    </w:p>
    <w:p w14:paraId="080807F4" w14:textId="77777777" w:rsidR="00FE3637" w:rsidRPr="00D03865" w:rsidRDefault="00FE3637" w:rsidP="00FE3637">
      <w:pPr>
        <w:jc w:val="both"/>
        <w:rPr>
          <w:rFonts w:eastAsia="Times New Roman"/>
          <w:bCs/>
          <w:iCs/>
          <w:lang w:eastAsia="ar-SA"/>
        </w:rPr>
      </w:pPr>
    </w:p>
    <w:p w14:paraId="687E0084" w14:textId="668081DB" w:rsidR="006342FE" w:rsidRPr="00D03865" w:rsidRDefault="00FE3637" w:rsidP="009200B0">
      <w:pPr>
        <w:jc w:val="both"/>
        <w:rPr>
          <w:rFonts w:eastAsia="Times New Roman"/>
          <w:bCs/>
          <w:iCs/>
          <w:lang w:eastAsia="ar-SA"/>
        </w:rPr>
      </w:pPr>
      <w:r>
        <w:rPr>
          <w:rFonts w:eastAsia="Times New Roman"/>
          <w:bCs/>
          <w:iCs/>
          <w:lang w:eastAsia="ar-SA"/>
        </w:rPr>
        <w:t xml:space="preserve">zwaną </w:t>
      </w:r>
      <w:r w:rsidR="006342FE" w:rsidRPr="00D03865">
        <w:rPr>
          <w:rFonts w:eastAsia="Times New Roman"/>
          <w:bCs/>
          <w:iCs/>
          <w:lang w:eastAsia="ar-SA"/>
        </w:rPr>
        <w:t>dalej w umowie „Przyjmującym zamówienie”</w:t>
      </w:r>
    </w:p>
    <w:p w14:paraId="44E6C648" w14:textId="77777777" w:rsidR="001F6B58" w:rsidRPr="00D03865" w:rsidRDefault="001F6B58" w:rsidP="009200B0">
      <w:pPr>
        <w:jc w:val="both"/>
        <w:rPr>
          <w:rFonts w:eastAsia="Times New Roman"/>
          <w:bCs/>
          <w:iCs/>
          <w:lang w:eastAsia="ar-SA"/>
        </w:rPr>
      </w:pPr>
    </w:p>
    <w:p w14:paraId="64519B6F" w14:textId="4739EBF3" w:rsidR="001F6B58" w:rsidRPr="00D03865" w:rsidRDefault="008876AB" w:rsidP="009200B0">
      <w:pPr>
        <w:jc w:val="both"/>
        <w:rPr>
          <w:rFonts w:eastAsia="Times New Roman"/>
          <w:bCs/>
          <w:iCs/>
          <w:lang w:eastAsia="ar-SA"/>
        </w:rPr>
      </w:pPr>
      <w:r w:rsidRPr="00D03865">
        <w:rPr>
          <w:rFonts w:eastAsia="Times New Roman"/>
          <w:bCs/>
          <w:iCs/>
          <w:lang w:eastAsia="ar-SA"/>
        </w:rPr>
        <w:t xml:space="preserve">na podstawie art.26 ustawy z dnia 15 kwietnia 2011 r. o działalności leczniczej </w:t>
      </w:r>
      <w:r w:rsidR="00745378" w:rsidRPr="00D03865">
        <w:t>(tj</w:t>
      </w:r>
      <w:r w:rsidR="00745378" w:rsidRPr="00D03865">
        <w:rPr>
          <w:b/>
        </w:rPr>
        <w:t xml:space="preserve">. </w:t>
      </w:r>
      <w:r w:rsidR="006A16FB">
        <w:rPr>
          <w:rStyle w:val="h11"/>
          <w:rFonts w:ascii="Times New Roman" w:hAnsi="Times New Roman"/>
          <w:b w:val="0"/>
          <w:sz w:val="24"/>
          <w:szCs w:val="24"/>
        </w:rPr>
        <w:t>Dz.U. 2022 poz.633</w:t>
      </w:r>
      <w:r w:rsidR="00AA281F" w:rsidRPr="00D03865">
        <w:rPr>
          <w:rStyle w:val="h11"/>
          <w:rFonts w:ascii="Times New Roman" w:hAnsi="Times New Roman"/>
          <w:b w:val="0"/>
          <w:sz w:val="24"/>
          <w:szCs w:val="24"/>
        </w:rPr>
        <w:t xml:space="preserve"> z późn.zm</w:t>
      </w:r>
      <w:r w:rsidR="00745378" w:rsidRPr="00D03865">
        <w:t xml:space="preserve">) </w:t>
      </w:r>
      <w:r w:rsidR="00745378" w:rsidRPr="00D03865">
        <w:rPr>
          <w:rFonts w:eastAsia="Times New Roman"/>
          <w:bCs/>
          <w:iCs/>
          <w:lang w:eastAsia="ar-SA"/>
        </w:rPr>
        <w:t>w wyniku przeprowadzonego postę</w:t>
      </w:r>
      <w:r w:rsidR="001539B2" w:rsidRPr="00D03865">
        <w:rPr>
          <w:rFonts w:eastAsia="Times New Roman"/>
          <w:bCs/>
          <w:iCs/>
          <w:lang w:eastAsia="ar-SA"/>
        </w:rPr>
        <w:t>powania konkursowego</w:t>
      </w:r>
      <w:r w:rsidR="00745378" w:rsidRPr="00D03865">
        <w:rPr>
          <w:rFonts w:eastAsia="Times New Roman"/>
          <w:bCs/>
          <w:iCs/>
          <w:lang w:eastAsia="ar-SA"/>
        </w:rPr>
        <w:t>, S</w:t>
      </w:r>
      <w:r w:rsidRPr="00D03865">
        <w:rPr>
          <w:rFonts w:eastAsia="Times New Roman"/>
          <w:bCs/>
          <w:iCs/>
          <w:lang w:eastAsia="ar-SA"/>
        </w:rPr>
        <w:t>trony zawierają umowę o następującej treści:</w:t>
      </w:r>
    </w:p>
    <w:p w14:paraId="6E90C720" w14:textId="41380548" w:rsidR="001F6B58" w:rsidRPr="00D03865" w:rsidRDefault="001F6B58" w:rsidP="001835ED">
      <w:pPr>
        <w:jc w:val="center"/>
        <w:rPr>
          <w:rFonts w:eastAsia="Times New Roman"/>
          <w:bCs/>
          <w:iCs/>
          <w:lang w:eastAsia="ar-SA"/>
        </w:rPr>
      </w:pPr>
      <w:r w:rsidRPr="00D03865">
        <w:rPr>
          <w:rFonts w:eastAsia="Times New Roman"/>
          <w:b/>
          <w:bCs/>
          <w:iCs/>
          <w:lang w:eastAsia="ar-SA"/>
        </w:rPr>
        <w:t>§ 1</w:t>
      </w:r>
      <w:r w:rsidR="006342FE" w:rsidRPr="00D03865">
        <w:rPr>
          <w:rFonts w:eastAsia="Times New Roman"/>
          <w:b/>
          <w:bCs/>
          <w:iCs/>
          <w:lang w:eastAsia="ar-SA"/>
        </w:rPr>
        <w:t>.</w:t>
      </w:r>
    </w:p>
    <w:p w14:paraId="43341960" w14:textId="206A0BFF" w:rsidR="001F6B58" w:rsidRPr="00A750A4" w:rsidRDefault="001F6B58" w:rsidP="009200B0">
      <w:pPr>
        <w:jc w:val="both"/>
        <w:rPr>
          <w:rFonts w:eastAsia="Times New Roman"/>
          <w:bCs/>
          <w:iCs/>
          <w:color w:val="000000" w:themeColor="text1"/>
          <w:lang w:eastAsia="ar-SA"/>
        </w:rPr>
      </w:pPr>
      <w:r w:rsidRPr="00D03865">
        <w:rPr>
          <w:rFonts w:eastAsia="Times New Roman"/>
          <w:bCs/>
          <w:iCs/>
          <w:lang w:eastAsia="ar-SA"/>
        </w:rPr>
        <w:t>Przedmiotem umowy jest udzielanie świadczeń zdrowotnych w zakresie  diagnostyki laboratoryjnej na zasadach określonych w niniejszej umowie</w:t>
      </w:r>
      <w:r w:rsidR="00466CC1" w:rsidRPr="00D03865">
        <w:rPr>
          <w:rFonts w:eastAsia="Times New Roman"/>
          <w:bCs/>
          <w:iCs/>
          <w:lang w:eastAsia="ar-SA"/>
        </w:rPr>
        <w:t>, obowiązujących przepisów prawa i</w:t>
      </w:r>
      <w:r w:rsidRPr="00D03865">
        <w:rPr>
          <w:rFonts w:eastAsia="Times New Roman"/>
          <w:bCs/>
          <w:iCs/>
          <w:lang w:eastAsia="ar-SA"/>
        </w:rPr>
        <w:t xml:space="preserve"> z </w:t>
      </w:r>
      <w:r w:rsidRPr="00A750A4">
        <w:rPr>
          <w:rFonts w:eastAsia="Times New Roman"/>
          <w:bCs/>
          <w:iCs/>
          <w:color w:val="000000" w:themeColor="text1"/>
          <w:lang w:eastAsia="ar-SA"/>
        </w:rPr>
        <w:t>zasadami</w:t>
      </w:r>
      <w:r w:rsidR="006154EF" w:rsidRPr="00A750A4">
        <w:rPr>
          <w:rFonts w:eastAsia="Times New Roman"/>
          <w:bCs/>
          <w:iCs/>
          <w:color w:val="000000" w:themeColor="text1"/>
          <w:lang w:eastAsia="ar-SA"/>
        </w:rPr>
        <w:t xml:space="preserve"> i wytycznymi</w:t>
      </w:r>
      <w:r w:rsidRPr="00A750A4">
        <w:rPr>
          <w:rFonts w:eastAsia="Times New Roman"/>
          <w:bCs/>
          <w:iCs/>
          <w:color w:val="000000" w:themeColor="text1"/>
          <w:lang w:eastAsia="ar-SA"/>
        </w:rPr>
        <w:t xml:space="preserve"> ogólnie przyjętymi dla wykonywania tego rodzaju świadczeń.</w:t>
      </w:r>
    </w:p>
    <w:p w14:paraId="40BE5BE8" w14:textId="77777777" w:rsidR="001F6B58" w:rsidRPr="00D03865" w:rsidRDefault="001F6B58" w:rsidP="009200B0">
      <w:pPr>
        <w:jc w:val="both"/>
        <w:rPr>
          <w:rFonts w:eastAsia="Times New Roman"/>
          <w:bCs/>
          <w:iCs/>
          <w:lang w:eastAsia="ar-SA"/>
        </w:rPr>
      </w:pPr>
    </w:p>
    <w:p w14:paraId="4D8811B0" w14:textId="1D2F6989" w:rsidR="001F6B58" w:rsidRPr="00D03865" w:rsidRDefault="001F6B58" w:rsidP="001835ED">
      <w:pPr>
        <w:jc w:val="center"/>
        <w:rPr>
          <w:rFonts w:eastAsia="Times New Roman"/>
          <w:bCs/>
          <w:iCs/>
          <w:lang w:eastAsia="ar-SA"/>
        </w:rPr>
      </w:pPr>
      <w:r w:rsidRPr="00D03865">
        <w:rPr>
          <w:rFonts w:eastAsia="Times New Roman"/>
          <w:b/>
          <w:bCs/>
          <w:iCs/>
          <w:lang w:eastAsia="ar-SA"/>
        </w:rPr>
        <w:t>§ 2</w:t>
      </w:r>
      <w:r w:rsidR="006342FE" w:rsidRPr="00D03865">
        <w:rPr>
          <w:rFonts w:eastAsia="Times New Roman"/>
          <w:b/>
          <w:bCs/>
          <w:iCs/>
          <w:lang w:eastAsia="ar-SA"/>
        </w:rPr>
        <w:t>.</w:t>
      </w:r>
    </w:p>
    <w:p w14:paraId="781B67BF" w14:textId="77777777" w:rsidR="001F6B58" w:rsidRPr="00D03865" w:rsidRDefault="00CB10AE" w:rsidP="009200B0">
      <w:pPr>
        <w:jc w:val="both"/>
        <w:rPr>
          <w:rFonts w:eastAsia="Times New Roman"/>
          <w:bCs/>
          <w:iCs/>
          <w:lang w:eastAsia="ar-SA"/>
        </w:rPr>
      </w:pPr>
      <w:r w:rsidRPr="00D03865">
        <w:rPr>
          <w:rFonts w:eastAsia="Times New Roman"/>
          <w:bCs/>
          <w:iCs/>
          <w:lang w:eastAsia="ar-SA"/>
        </w:rPr>
        <w:t xml:space="preserve">1. </w:t>
      </w:r>
      <w:r w:rsidR="001F6B58" w:rsidRPr="00D03865">
        <w:rPr>
          <w:rFonts w:eastAsia="Times New Roman"/>
          <w:bCs/>
          <w:iCs/>
          <w:lang w:eastAsia="ar-SA"/>
        </w:rPr>
        <w:t>Przyjmujący zamówienie zobowiązuje się do:</w:t>
      </w:r>
    </w:p>
    <w:p w14:paraId="4E681048" w14:textId="77777777" w:rsidR="001F6B58" w:rsidRPr="00D03865" w:rsidRDefault="00466CC1" w:rsidP="009200B0">
      <w:pPr>
        <w:numPr>
          <w:ilvl w:val="0"/>
          <w:numId w:val="2"/>
        </w:numPr>
        <w:tabs>
          <w:tab w:val="left" w:pos="2880"/>
          <w:tab w:val="left" w:pos="4320"/>
        </w:tabs>
        <w:jc w:val="both"/>
        <w:rPr>
          <w:rFonts w:eastAsia="Times New Roman"/>
          <w:bCs/>
          <w:iCs/>
          <w:lang w:eastAsia="ar-SA"/>
        </w:rPr>
      </w:pPr>
      <w:r w:rsidRPr="00D03865">
        <w:rPr>
          <w:rFonts w:eastAsia="Times New Roman"/>
          <w:bCs/>
          <w:iCs/>
          <w:lang w:eastAsia="ar-SA"/>
        </w:rPr>
        <w:t>udzielania</w:t>
      </w:r>
      <w:r w:rsidR="001F6B58" w:rsidRPr="00D03865">
        <w:rPr>
          <w:rFonts w:eastAsia="Times New Roman"/>
          <w:bCs/>
          <w:iCs/>
          <w:lang w:eastAsia="ar-SA"/>
        </w:rPr>
        <w:t xml:space="preserve"> na zlecenie Udzielającego Zamówienia świadczeń polegających na przeprowadzaniu odpłatnych</w:t>
      </w:r>
      <w:r w:rsidR="008434C6" w:rsidRPr="00D03865">
        <w:rPr>
          <w:rFonts w:eastAsia="Times New Roman"/>
          <w:bCs/>
          <w:iCs/>
          <w:lang w:eastAsia="ar-SA"/>
        </w:rPr>
        <w:t xml:space="preserve"> badań z zakresu </w:t>
      </w:r>
      <w:r w:rsidR="001F6B58" w:rsidRPr="00D03865">
        <w:rPr>
          <w:rFonts w:eastAsia="Times New Roman"/>
          <w:bCs/>
          <w:iCs/>
          <w:lang w:eastAsia="ar-SA"/>
        </w:rPr>
        <w:t xml:space="preserve"> diagnostyki laboratoryjnej,</w:t>
      </w:r>
    </w:p>
    <w:p w14:paraId="09458AC7" w14:textId="77777777" w:rsidR="001F6B58" w:rsidRPr="00D03865" w:rsidRDefault="001F6B58" w:rsidP="009200B0">
      <w:pPr>
        <w:numPr>
          <w:ilvl w:val="0"/>
          <w:numId w:val="2"/>
        </w:numPr>
        <w:tabs>
          <w:tab w:val="left" w:pos="2880"/>
          <w:tab w:val="left" w:pos="4320"/>
        </w:tabs>
        <w:jc w:val="both"/>
        <w:rPr>
          <w:rFonts w:eastAsia="Times New Roman"/>
          <w:bCs/>
          <w:iCs/>
          <w:lang w:eastAsia="ar-SA"/>
        </w:rPr>
      </w:pPr>
      <w:r w:rsidRPr="00D03865">
        <w:rPr>
          <w:rFonts w:eastAsia="Times New Roman"/>
          <w:bCs/>
          <w:iCs/>
          <w:lang w:eastAsia="ar-SA"/>
        </w:rPr>
        <w:t>udzielania świadczeń z należytą starannością, zgodnie ze wskazaniami aktualnej wiedzy medycznej,  zasadami etyki z</w:t>
      </w:r>
      <w:r w:rsidR="00317D49" w:rsidRPr="00D03865">
        <w:rPr>
          <w:rFonts w:eastAsia="Times New Roman"/>
          <w:bCs/>
          <w:iCs/>
          <w:lang w:eastAsia="ar-SA"/>
        </w:rPr>
        <w:t>awodowej i obowiązującym prawem oraz zgodnie z najwyższą starannością wymaganą od profesjonalisty,</w:t>
      </w:r>
    </w:p>
    <w:p w14:paraId="4BE9A7FE" w14:textId="77777777" w:rsidR="001F6B58" w:rsidRPr="00D03865" w:rsidRDefault="001F6B58" w:rsidP="009200B0">
      <w:pPr>
        <w:numPr>
          <w:ilvl w:val="0"/>
          <w:numId w:val="2"/>
        </w:numPr>
        <w:tabs>
          <w:tab w:val="left" w:pos="2880"/>
          <w:tab w:val="left" w:pos="4320"/>
        </w:tabs>
        <w:jc w:val="both"/>
        <w:rPr>
          <w:rFonts w:eastAsia="Times New Roman"/>
          <w:bCs/>
          <w:iCs/>
          <w:lang w:eastAsia="ar-SA"/>
        </w:rPr>
      </w:pPr>
      <w:r w:rsidRPr="00D03865">
        <w:rPr>
          <w:rFonts w:eastAsia="Times New Roman"/>
          <w:bCs/>
          <w:iCs/>
          <w:lang w:eastAsia="ar-SA"/>
        </w:rPr>
        <w:t>wdrażania i stosowania obowiązujących standardów i procedur przy udzielaniu świadczeń zdrowotnych objętych niniejszą umową,</w:t>
      </w:r>
    </w:p>
    <w:p w14:paraId="5DDEA1D9" w14:textId="77777777" w:rsidR="001F6B58" w:rsidRPr="00D03865" w:rsidRDefault="001F6B58" w:rsidP="009200B0">
      <w:pPr>
        <w:jc w:val="both"/>
        <w:rPr>
          <w:rFonts w:eastAsia="Times New Roman"/>
          <w:bCs/>
          <w:iCs/>
          <w:lang w:eastAsia="ar-SA"/>
        </w:rPr>
      </w:pPr>
      <w:r w:rsidRPr="00D03865">
        <w:rPr>
          <w:rFonts w:eastAsia="Times New Roman"/>
          <w:bCs/>
          <w:iCs/>
          <w:lang w:eastAsia="ar-SA"/>
        </w:rPr>
        <w:t xml:space="preserve">      4) udzielania świadczeń</w:t>
      </w:r>
      <w:r w:rsidR="00466CC1" w:rsidRPr="00D03865">
        <w:rPr>
          <w:rFonts w:eastAsia="Times New Roman"/>
          <w:bCs/>
          <w:iCs/>
          <w:lang w:eastAsia="ar-SA"/>
        </w:rPr>
        <w:t xml:space="preserve">, tak </w:t>
      </w:r>
      <w:r w:rsidRPr="00D03865">
        <w:rPr>
          <w:rFonts w:eastAsia="Times New Roman"/>
          <w:bCs/>
          <w:iCs/>
          <w:lang w:eastAsia="ar-SA"/>
        </w:rPr>
        <w:t>by zapewnić maksym</w:t>
      </w:r>
      <w:r w:rsidR="00466CC1" w:rsidRPr="00D03865">
        <w:rPr>
          <w:rFonts w:eastAsia="Times New Roman"/>
          <w:bCs/>
          <w:iCs/>
          <w:lang w:eastAsia="ar-SA"/>
        </w:rPr>
        <w:t xml:space="preserve">alną skuteczność przy możliwie </w:t>
      </w:r>
      <w:r w:rsidRPr="00D03865">
        <w:rPr>
          <w:rFonts w:eastAsia="Times New Roman"/>
          <w:bCs/>
          <w:iCs/>
          <w:lang w:eastAsia="ar-SA"/>
        </w:rPr>
        <w:t xml:space="preserve">najniższym </w:t>
      </w:r>
      <w:r w:rsidRPr="00D03865">
        <w:rPr>
          <w:rFonts w:eastAsia="Times New Roman"/>
          <w:bCs/>
          <w:iCs/>
          <w:lang w:eastAsia="ar-SA"/>
        </w:rPr>
        <w:tab/>
        <w:t>koszcie,</w:t>
      </w:r>
    </w:p>
    <w:p w14:paraId="40F3F539" w14:textId="77777777" w:rsidR="001F6B58" w:rsidRPr="00D03865" w:rsidRDefault="001F6B58" w:rsidP="009200B0">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dostarczenia Udzielającemu zamówienie wyników badań w formie i terminach zgodnych</w:t>
      </w:r>
      <w:r w:rsidRPr="00D03865">
        <w:rPr>
          <w:rFonts w:eastAsia="Times New Roman"/>
          <w:bCs/>
          <w:iCs/>
          <w:lang w:eastAsia="ar-SA"/>
        </w:rPr>
        <w:br/>
      </w:r>
      <w:r w:rsidR="00466CC1" w:rsidRPr="00D03865">
        <w:rPr>
          <w:rFonts w:eastAsia="Times New Roman"/>
          <w:bCs/>
          <w:iCs/>
          <w:lang w:eastAsia="ar-SA"/>
        </w:rPr>
        <w:t>z zasadami sztuki medycznej i</w:t>
      </w:r>
      <w:r w:rsidRPr="00D03865">
        <w:rPr>
          <w:rFonts w:eastAsia="Times New Roman"/>
          <w:bCs/>
          <w:iCs/>
          <w:lang w:eastAsia="ar-SA"/>
        </w:rPr>
        <w:t xml:space="preserve"> uzgodnionych z Udzielającym zamówienia,</w:t>
      </w:r>
      <w:r w:rsidR="00F53F98" w:rsidRPr="00D03865">
        <w:rPr>
          <w:rFonts w:eastAsia="Times New Roman"/>
          <w:bCs/>
          <w:iCs/>
          <w:lang w:eastAsia="ar-SA"/>
        </w:rPr>
        <w:t xml:space="preserve">  z zastrzeżeniem § 2 ust. 8 niniejszej umowy. </w:t>
      </w:r>
    </w:p>
    <w:p w14:paraId="6A135B0E" w14:textId="600053D2" w:rsidR="001F6B58" w:rsidRPr="00D03865" w:rsidRDefault="001F6B58" w:rsidP="00D03865">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przechowywania wyników badań laboratoryjnych w systemie informatycznym z możliwością wykonania duplikatów na życzenie Udzielającego zamówienia oraz sporządzania raportów zbiorczych w formie wymaganej przez Udzielającego zamówienie i możliwej do realizacji</w:t>
      </w:r>
      <w:r w:rsidR="00BA7FE7" w:rsidRPr="00D03865">
        <w:rPr>
          <w:rFonts w:eastAsia="Times New Roman"/>
          <w:bCs/>
          <w:iCs/>
          <w:lang w:eastAsia="ar-SA"/>
        </w:rPr>
        <w:t xml:space="preserve"> przez Przyjmującego zamówienie,</w:t>
      </w:r>
      <w:r w:rsidR="00232110" w:rsidRPr="00D03865">
        <w:rPr>
          <w:rFonts w:eastAsia="Times New Roman"/>
          <w:bCs/>
          <w:iCs/>
          <w:lang w:eastAsia="ar-SA"/>
        </w:rPr>
        <w:t xml:space="preserve"> a także przekazanie Udzielającemu</w:t>
      </w:r>
      <w:r w:rsidR="00D03865">
        <w:rPr>
          <w:rFonts w:eastAsia="Times New Roman"/>
          <w:bCs/>
          <w:iCs/>
          <w:lang w:eastAsia="ar-SA"/>
        </w:rPr>
        <w:t xml:space="preserve"> </w:t>
      </w:r>
      <w:r w:rsidR="00D03865" w:rsidRPr="00F558F4">
        <w:rPr>
          <w:rFonts w:eastAsia="Times New Roman"/>
          <w:bCs/>
          <w:iCs/>
          <w:color w:val="000000" w:themeColor="text1"/>
          <w:lang w:eastAsia="ar-SA"/>
        </w:rPr>
        <w:t>zamówienie</w:t>
      </w:r>
      <w:r w:rsidR="00232110" w:rsidRPr="00F558F4">
        <w:rPr>
          <w:rFonts w:eastAsia="Times New Roman"/>
          <w:bCs/>
          <w:iCs/>
          <w:color w:val="000000" w:themeColor="text1"/>
          <w:lang w:eastAsia="ar-SA"/>
        </w:rPr>
        <w:t xml:space="preserve"> po zakończeniu realizacji umowy </w:t>
      </w:r>
      <w:r w:rsidR="00D03865" w:rsidRPr="00F558F4">
        <w:rPr>
          <w:rFonts w:eastAsia="Times New Roman"/>
          <w:bCs/>
          <w:iCs/>
          <w:color w:val="000000" w:themeColor="text1"/>
          <w:lang w:eastAsia="ar-SA"/>
        </w:rPr>
        <w:t xml:space="preserve"> - żądanych </w:t>
      </w:r>
      <w:r w:rsidR="00232110" w:rsidRPr="00F558F4">
        <w:rPr>
          <w:rFonts w:eastAsia="Times New Roman"/>
          <w:bCs/>
          <w:iCs/>
          <w:color w:val="000000" w:themeColor="text1"/>
          <w:lang w:eastAsia="ar-SA"/>
        </w:rPr>
        <w:t>danych, w terminie do 10 dni od daty zakończenia umowy</w:t>
      </w:r>
      <w:r w:rsidR="00D03865" w:rsidRPr="00F558F4">
        <w:rPr>
          <w:rFonts w:eastAsia="Times New Roman"/>
          <w:bCs/>
          <w:iCs/>
          <w:color w:val="000000" w:themeColor="text1"/>
          <w:lang w:eastAsia="ar-SA"/>
        </w:rPr>
        <w:t xml:space="preserve"> – tj. </w:t>
      </w:r>
      <w:r w:rsidR="00232110" w:rsidRPr="00F558F4">
        <w:rPr>
          <w:rFonts w:eastAsia="Times New Roman"/>
          <w:bCs/>
          <w:iCs/>
          <w:color w:val="000000" w:themeColor="text1"/>
          <w:lang w:eastAsia="ar-SA"/>
        </w:rPr>
        <w:t xml:space="preserve">zbioru danych wyników wszystkich badań wykonanych w </w:t>
      </w:r>
      <w:r w:rsidR="00232110" w:rsidRPr="00D03865">
        <w:rPr>
          <w:rFonts w:eastAsia="Times New Roman"/>
          <w:bCs/>
          <w:iCs/>
          <w:lang w:eastAsia="ar-SA"/>
        </w:rPr>
        <w:t xml:space="preserve">trakcie realizacji umowy w postaci pliku CSV zawierający dane pozwalające Udzielającemu na identyfikację daty i godziny zlecenia, daty i godziny wykonania, pacjenta, rodzaju badania, wyniku, komórki </w:t>
      </w:r>
      <w:r w:rsidR="00232110" w:rsidRPr="00D03865">
        <w:rPr>
          <w:rFonts w:eastAsia="Times New Roman"/>
          <w:bCs/>
          <w:iCs/>
          <w:lang w:eastAsia="ar-SA"/>
        </w:rPr>
        <w:lastRenderedPageBreak/>
        <w:t xml:space="preserve">zlecającej oraz osoby zatwierdzającej wynik.  </w:t>
      </w:r>
    </w:p>
    <w:p w14:paraId="03990FA4" w14:textId="2FA7F490" w:rsidR="001F6B58" w:rsidRPr="00D03865" w:rsidRDefault="001F6B58" w:rsidP="009200B0">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dostarczenia nieodpłatnie probówek i igieł zamkniętego systemu pobierania do badań, zlec</w:t>
      </w:r>
      <w:r w:rsidR="00F15682" w:rsidRPr="00D03865">
        <w:rPr>
          <w:rFonts w:eastAsia="Times New Roman"/>
          <w:bCs/>
          <w:iCs/>
          <w:lang w:eastAsia="ar-SA"/>
        </w:rPr>
        <w:t>anych Przyjmującemu zamówienie (na swój koszt i ryzyko).</w:t>
      </w:r>
    </w:p>
    <w:p w14:paraId="21F9BB1B" w14:textId="75A57145" w:rsidR="001F6B58" w:rsidRPr="00D03865" w:rsidRDefault="001F6B58" w:rsidP="009200B0">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transportu materiału do badania na następujących zasadach</w:t>
      </w:r>
      <w:r w:rsidR="00F15682" w:rsidRPr="00D03865">
        <w:rPr>
          <w:rFonts w:eastAsia="Times New Roman"/>
          <w:bCs/>
          <w:iCs/>
          <w:lang w:eastAsia="ar-SA"/>
        </w:rPr>
        <w:t xml:space="preserve"> (tj. odbiór materiałów z S</w:t>
      </w:r>
      <w:r w:rsidR="00232110" w:rsidRPr="00D03865">
        <w:rPr>
          <w:rFonts w:eastAsia="Times New Roman"/>
          <w:bCs/>
          <w:iCs/>
          <w:lang w:eastAsia="ar-SA"/>
        </w:rPr>
        <w:t>pec.</w:t>
      </w:r>
      <w:r w:rsidR="001835ED" w:rsidRPr="00D03865">
        <w:rPr>
          <w:rFonts w:eastAsia="Times New Roman"/>
          <w:bCs/>
          <w:iCs/>
          <w:lang w:eastAsia="ar-SA"/>
        </w:rPr>
        <w:t xml:space="preserve"> </w:t>
      </w:r>
      <w:r w:rsidR="00F15682" w:rsidRPr="00D03865">
        <w:rPr>
          <w:rFonts w:eastAsia="Times New Roman"/>
          <w:bCs/>
          <w:iCs/>
          <w:lang w:eastAsia="ar-SA"/>
        </w:rPr>
        <w:t>P</w:t>
      </w:r>
      <w:r w:rsidR="00232110" w:rsidRPr="00D03865">
        <w:rPr>
          <w:rFonts w:eastAsia="Times New Roman"/>
          <w:bCs/>
          <w:iCs/>
          <w:lang w:eastAsia="ar-SA"/>
        </w:rPr>
        <w:t>sych.</w:t>
      </w:r>
      <w:r w:rsidR="00F15682" w:rsidRPr="00D03865">
        <w:rPr>
          <w:rFonts w:eastAsia="Times New Roman"/>
          <w:bCs/>
          <w:iCs/>
          <w:lang w:eastAsia="ar-SA"/>
        </w:rPr>
        <w:t xml:space="preserve"> ZOZ w Łodzi)</w:t>
      </w:r>
      <w:r w:rsidRPr="00D03865">
        <w:rPr>
          <w:rFonts w:eastAsia="Times New Roman"/>
          <w:bCs/>
          <w:iCs/>
          <w:lang w:eastAsia="ar-SA"/>
        </w:rPr>
        <w:t>:</w:t>
      </w:r>
    </w:p>
    <w:p w14:paraId="048BBAF3" w14:textId="04DBF57D" w:rsidR="001F6B58" w:rsidRPr="00D03865" w:rsidRDefault="001F6B58" w:rsidP="008670F2">
      <w:pPr>
        <w:ind w:left="720"/>
        <w:jc w:val="both"/>
        <w:rPr>
          <w:rFonts w:eastAsia="Times New Roman"/>
          <w:b/>
          <w:bCs/>
          <w:iCs/>
          <w:lang w:eastAsia="ar-SA"/>
        </w:rPr>
      </w:pPr>
      <w:r w:rsidRPr="00D03865">
        <w:rPr>
          <w:rFonts w:eastAsia="Times New Roman"/>
          <w:bCs/>
          <w:iCs/>
          <w:lang w:eastAsia="ar-SA"/>
        </w:rPr>
        <w:t xml:space="preserve">- </w:t>
      </w:r>
      <w:r w:rsidRPr="00D03865">
        <w:rPr>
          <w:rFonts w:eastAsia="Times New Roman"/>
          <w:b/>
          <w:bCs/>
          <w:iCs/>
          <w:lang w:eastAsia="ar-SA"/>
        </w:rPr>
        <w:t xml:space="preserve">transport będzie miał miejsce </w:t>
      </w:r>
      <w:r w:rsidR="00916488" w:rsidRPr="00D03865">
        <w:rPr>
          <w:rFonts w:eastAsia="Times New Roman"/>
          <w:b/>
          <w:bCs/>
          <w:iCs/>
          <w:lang w:eastAsia="ar-SA"/>
        </w:rPr>
        <w:t>siedem dni w tygodniu</w:t>
      </w:r>
      <w:r w:rsidR="00F15682" w:rsidRPr="00D03865">
        <w:rPr>
          <w:rFonts w:eastAsia="Times New Roman"/>
          <w:b/>
          <w:bCs/>
          <w:iCs/>
          <w:lang w:eastAsia="ar-SA"/>
        </w:rPr>
        <w:t xml:space="preserve"> (cały rok włącznie z dniami ustawowo wolnymi od pracy)</w:t>
      </w:r>
    </w:p>
    <w:p w14:paraId="4C9C9D71" w14:textId="1DCAB705" w:rsidR="009200B0" w:rsidRPr="00D03865" w:rsidRDefault="001C767D" w:rsidP="008670F2">
      <w:pPr>
        <w:ind w:left="720"/>
        <w:jc w:val="both"/>
        <w:rPr>
          <w:rFonts w:eastAsia="Times New Roman"/>
          <w:b/>
          <w:bCs/>
          <w:iCs/>
          <w:lang w:eastAsia="ar-SA"/>
        </w:rPr>
      </w:pPr>
      <w:r w:rsidRPr="00D03865">
        <w:rPr>
          <w:rFonts w:eastAsia="Times New Roman"/>
          <w:b/>
          <w:bCs/>
          <w:iCs/>
          <w:lang w:eastAsia="ar-SA"/>
        </w:rPr>
        <w:t xml:space="preserve">- w godzinach: </w:t>
      </w:r>
      <w:r w:rsidR="00916488" w:rsidRPr="00D03865">
        <w:rPr>
          <w:rFonts w:eastAsia="Times New Roman"/>
          <w:b/>
          <w:bCs/>
          <w:iCs/>
          <w:lang w:eastAsia="ar-SA"/>
        </w:rPr>
        <w:t>8</w:t>
      </w:r>
      <w:r w:rsidR="00916488" w:rsidRPr="00D03865">
        <w:rPr>
          <w:rFonts w:eastAsia="Times New Roman"/>
          <w:b/>
          <w:bCs/>
          <w:iCs/>
          <w:vertAlign w:val="superscript"/>
          <w:lang w:eastAsia="ar-SA"/>
        </w:rPr>
        <w:t xml:space="preserve">15 </w:t>
      </w:r>
      <w:r w:rsidR="00916488" w:rsidRPr="00D03865">
        <w:rPr>
          <w:rFonts w:eastAsia="Times New Roman"/>
          <w:b/>
          <w:bCs/>
          <w:iCs/>
          <w:lang w:eastAsia="ar-SA"/>
        </w:rPr>
        <w:t>– 18.00</w:t>
      </w:r>
    </w:p>
    <w:p w14:paraId="2F50E466" w14:textId="77777777" w:rsidR="00916488" w:rsidRPr="00D03865" w:rsidRDefault="00916488" w:rsidP="009200B0">
      <w:pPr>
        <w:ind w:left="720"/>
        <w:jc w:val="both"/>
        <w:rPr>
          <w:rFonts w:eastAsia="Times New Roman"/>
          <w:bCs/>
          <w:iCs/>
          <w:lang w:eastAsia="ar-SA"/>
        </w:rPr>
      </w:pPr>
      <w:r w:rsidRPr="00D03865">
        <w:rPr>
          <w:rFonts w:eastAsia="Times New Roman"/>
          <w:bCs/>
          <w:iCs/>
          <w:lang w:eastAsia="ar-SA"/>
        </w:rPr>
        <w:t>przy czym:</w:t>
      </w:r>
    </w:p>
    <w:p w14:paraId="4D56E98E" w14:textId="65DCAAE7" w:rsidR="00916488" w:rsidRPr="00D03865" w:rsidRDefault="003C7D76" w:rsidP="009200B0">
      <w:pPr>
        <w:ind w:left="851" w:hanging="851"/>
        <w:jc w:val="both"/>
        <w:rPr>
          <w:rFonts w:eastAsia="Times New Roman"/>
          <w:b/>
        </w:rPr>
      </w:pPr>
      <w:r w:rsidRPr="00D03865">
        <w:rPr>
          <w:rFonts w:eastAsia="Times New Roman"/>
        </w:rPr>
        <w:t xml:space="preserve">           </w:t>
      </w:r>
      <w:r w:rsidR="00916488" w:rsidRPr="00D03865">
        <w:rPr>
          <w:rFonts w:eastAsia="Times New Roman"/>
        </w:rPr>
        <w:t xml:space="preserve">- obiór </w:t>
      </w:r>
      <w:r w:rsidR="00232110" w:rsidRPr="00D03865">
        <w:rPr>
          <w:rFonts w:eastAsia="Times New Roman"/>
        </w:rPr>
        <w:t xml:space="preserve">materiału do </w:t>
      </w:r>
      <w:r w:rsidR="00916488" w:rsidRPr="00D03865">
        <w:rPr>
          <w:rFonts w:eastAsia="Times New Roman"/>
        </w:rPr>
        <w:t>badań</w:t>
      </w:r>
      <w:r w:rsidR="008807B5" w:rsidRPr="00D03865">
        <w:rPr>
          <w:rFonts w:eastAsia="Times New Roman"/>
        </w:rPr>
        <w:t xml:space="preserve"> przez Przyjmującego zamówienie (na swój koszt i ryzyko)</w:t>
      </w:r>
      <w:r w:rsidR="00916488" w:rsidRPr="00D03865">
        <w:rPr>
          <w:rFonts w:eastAsia="Times New Roman"/>
        </w:rPr>
        <w:t xml:space="preserve"> z Izby Przyjęć </w:t>
      </w:r>
      <w:r w:rsidR="008807B5" w:rsidRPr="00D03865">
        <w:rPr>
          <w:rFonts w:eastAsia="Times New Roman"/>
        </w:rPr>
        <w:t xml:space="preserve">Udzielającego zamówienie -  </w:t>
      </w:r>
      <w:r w:rsidR="00916488" w:rsidRPr="00D03865">
        <w:rPr>
          <w:rFonts w:eastAsia="Times New Roman"/>
        </w:rPr>
        <w:t xml:space="preserve">odbywać się będzie </w:t>
      </w:r>
      <w:r w:rsidR="00916488" w:rsidRPr="00D03865">
        <w:rPr>
          <w:rFonts w:eastAsia="Times New Roman"/>
          <w:b/>
        </w:rPr>
        <w:t>dwa razy dziennie (o godzinie 8</w:t>
      </w:r>
      <w:r w:rsidR="00916488" w:rsidRPr="00D03865">
        <w:rPr>
          <w:rFonts w:eastAsia="Times New Roman"/>
          <w:b/>
          <w:vertAlign w:val="superscript"/>
        </w:rPr>
        <w:t>15</w:t>
      </w:r>
      <w:r w:rsidR="00916488" w:rsidRPr="00D03865">
        <w:rPr>
          <w:rFonts w:eastAsia="Times New Roman"/>
          <w:b/>
        </w:rPr>
        <w:t xml:space="preserve"> i 18 – tej) </w:t>
      </w:r>
    </w:p>
    <w:p w14:paraId="1A4AD7E3" w14:textId="45CE5219" w:rsidR="00916488" w:rsidRPr="00D03865" w:rsidRDefault="003C7D76" w:rsidP="009200B0">
      <w:pPr>
        <w:ind w:left="851" w:hanging="851"/>
        <w:jc w:val="both"/>
        <w:rPr>
          <w:rFonts w:eastAsia="Times New Roman"/>
        </w:rPr>
      </w:pPr>
      <w:r w:rsidRPr="00D03865">
        <w:rPr>
          <w:rFonts w:eastAsia="Times New Roman"/>
        </w:rPr>
        <w:t xml:space="preserve">           </w:t>
      </w:r>
      <w:r w:rsidR="00916488" w:rsidRPr="00D03865">
        <w:rPr>
          <w:rFonts w:eastAsia="Times New Roman"/>
        </w:rPr>
        <w:t xml:space="preserve">- </w:t>
      </w:r>
      <w:r w:rsidR="00705FA5" w:rsidRPr="00D03865">
        <w:rPr>
          <w:rFonts w:eastAsia="Times New Roman"/>
        </w:rPr>
        <w:t xml:space="preserve">udostepnienie wyników badań </w:t>
      </w:r>
      <w:r w:rsidR="00916488" w:rsidRPr="00D03865">
        <w:rPr>
          <w:rFonts w:eastAsia="Times New Roman"/>
        </w:rPr>
        <w:t xml:space="preserve">w ciągu 2-godzin od odebrania </w:t>
      </w:r>
      <w:r w:rsidR="00232110" w:rsidRPr="00D03865">
        <w:rPr>
          <w:rFonts w:eastAsia="Times New Roman"/>
        </w:rPr>
        <w:t xml:space="preserve">materiału do </w:t>
      </w:r>
      <w:r w:rsidR="00916488" w:rsidRPr="00D03865">
        <w:rPr>
          <w:rFonts w:eastAsia="Times New Roman"/>
        </w:rPr>
        <w:t>badań</w:t>
      </w:r>
      <w:r w:rsidR="008670F2" w:rsidRPr="00D03865">
        <w:rPr>
          <w:rFonts w:eastAsia="Times New Roman"/>
        </w:rPr>
        <w:t xml:space="preserve"> z S</w:t>
      </w:r>
      <w:r w:rsidR="00CE5B01" w:rsidRPr="00D03865">
        <w:rPr>
          <w:rFonts w:eastAsia="Times New Roman"/>
        </w:rPr>
        <w:t xml:space="preserve">pec. </w:t>
      </w:r>
      <w:r w:rsidR="008670F2" w:rsidRPr="00D03865">
        <w:rPr>
          <w:rFonts w:eastAsia="Times New Roman"/>
        </w:rPr>
        <w:t>P</w:t>
      </w:r>
      <w:r w:rsidR="00CE5B01" w:rsidRPr="00D03865">
        <w:rPr>
          <w:rFonts w:eastAsia="Times New Roman"/>
        </w:rPr>
        <w:t xml:space="preserve">sych. </w:t>
      </w:r>
      <w:r w:rsidR="008670F2" w:rsidRPr="00D03865">
        <w:rPr>
          <w:rFonts w:eastAsia="Times New Roman"/>
        </w:rPr>
        <w:t xml:space="preserve"> ZOZ w Łodzi</w:t>
      </w:r>
      <w:r w:rsidR="00D03865">
        <w:rPr>
          <w:rFonts w:eastAsia="Times New Roman"/>
        </w:rPr>
        <w:t xml:space="preserve"> </w:t>
      </w:r>
      <w:r w:rsidR="00F558F4">
        <w:rPr>
          <w:rFonts w:eastAsia="Times New Roman"/>
          <w:color w:val="000000" w:themeColor="text1"/>
        </w:rPr>
        <w:t xml:space="preserve">w formie </w:t>
      </w:r>
      <w:r w:rsidR="00807F2B" w:rsidRPr="00F558F4">
        <w:rPr>
          <w:rFonts w:eastAsia="Times New Roman"/>
          <w:color w:val="000000" w:themeColor="text1"/>
        </w:rPr>
        <w:t>elektronicznej</w:t>
      </w:r>
    </w:p>
    <w:p w14:paraId="4448D723" w14:textId="534EF7A3" w:rsidR="00916488" w:rsidRPr="00D03865" w:rsidRDefault="003C7D76" w:rsidP="009200B0">
      <w:pPr>
        <w:ind w:left="851" w:hanging="851"/>
        <w:jc w:val="both"/>
        <w:rPr>
          <w:rFonts w:eastAsia="Times New Roman"/>
        </w:rPr>
      </w:pPr>
      <w:r w:rsidRPr="00D03865">
        <w:rPr>
          <w:rFonts w:eastAsia="Times New Roman"/>
        </w:rPr>
        <w:t xml:space="preserve">           </w:t>
      </w:r>
      <w:r w:rsidR="00916488" w:rsidRPr="00D03865">
        <w:rPr>
          <w:rFonts w:eastAsia="Times New Roman"/>
        </w:rPr>
        <w:t xml:space="preserve">- dostarczenie wyników badań </w:t>
      </w:r>
      <w:r w:rsidR="008807B5" w:rsidRPr="00D03865">
        <w:rPr>
          <w:rFonts w:eastAsia="Times New Roman"/>
        </w:rPr>
        <w:t xml:space="preserve"> przez Przyjmującego zamówienie do Udzielającego zamówienie (na swój koszt i ryzyko) </w:t>
      </w:r>
      <w:r w:rsidR="008670F2" w:rsidRPr="00D03865">
        <w:rPr>
          <w:rFonts w:eastAsia="Times New Roman"/>
        </w:rPr>
        <w:t>d</w:t>
      </w:r>
      <w:r w:rsidR="00705FA5" w:rsidRPr="00D03865">
        <w:rPr>
          <w:rFonts w:eastAsia="Times New Roman"/>
        </w:rPr>
        <w:t xml:space="preserve">o Izby Przyjęć </w:t>
      </w:r>
      <w:r w:rsidR="008670F2" w:rsidRPr="00D03865">
        <w:rPr>
          <w:rFonts w:eastAsia="Times New Roman"/>
        </w:rPr>
        <w:t xml:space="preserve">- </w:t>
      </w:r>
      <w:r w:rsidR="00916488" w:rsidRPr="00D03865">
        <w:rPr>
          <w:rFonts w:eastAsia="Times New Roman"/>
        </w:rPr>
        <w:t>w formie papierowej (dla odebranych o 8</w:t>
      </w:r>
      <w:r w:rsidR="00916488" w:rsidRPr="00D03865">
        <w:rPr>
          <w:rFonts w:eastAsia="Times New Roman"/>
          <w:vertAlign w:val="superscript"/>
        </w:rPr>
        <w:t>15</w:t>
      </w:r>
      <w:r w:rsidR="009200B0" w:rsidRPr="00D03865">
        <w:rPr>
          <w:rFonts w:eastAsia="Times New Roman"/>
        </w:rPr>
        <w:t xml:space="preserve"> – dostarczenie o 18 </w:t>
      </w:r>
      <w:r w:rsidR="00916488" w:rsidRPr="00D03865">
        <w:rPr>
          <w:rFonts w:eastAsia="Times New Roman"/>
        </w:rPr>
        <w:t>tej; odebranych o 18-tej dostarczenie o 8</w:t>
      </w:r>
      <w:r w:rsidR="00916488" w:rsidRPr="00D03865">
        <w:rPr>
          <w:rFonts w:eastAsia="Times New Roman"/>
          <w:vertAlign w:val="superscript"/>
        </w:rPr>
        <w:t xml:space="preserve">15 </w:t>
      </w:r>
      <w:r w:rsidR="00916488" w:rsidRPr="00D03865">
        <w:rPr>
          <w:rFonts w:eastAsia="Times New Roman"/>
        </w:rPr>
        <w:t>dnia następnego), z tym, że Zamawiający zastrzega sobie konieczność poinformowania o wynikach drastycznie odbi</w:t>
      </w:r>
      <w:r w:rsidRPr="00D03865">
        <w:rPr>
          <w:rFonts w:eastAsia="Times New Roman"/>
        </w:rPr>
        <w:t>egających od normy drogą telefoniczną</w:t>
      </w:r>
      <w:r w:rsidR="003A74B2" w:rsidRPr="00D03865">
        <w:rPr>
          <w:rFonts w:eastAsia="Times New Roman"/>
        </w:rPr>
        <w:t xml:space="preserve"> (</w:t>
      </w:r>
      <w:r w:rsidR="00083EA6">
        <w:rPr>
          <w:rFonts w:eastAsia="Times New Roman"/>
        </w:rPr>
        <w:t>nr tel. 42-71-55-501</w:t>
      </w:r>
      <w:r w:rsidR="00705FA5" w:rsidRPr="00D03865">
        <w:rPr>
          <w:rFonts w:eastAsia="Times New Roman"/>
        </w:rPr>
        <w:t xml:space="preserve"> Izba Przyjęć)</w:t>
      </w:r>
      <w:r w:rsidR="003A74B2" w:rsidRPr="00D03865">
        <w:rPr>
          <w:rFonts w:eastAsia="Times New Roman"/>
        </w:rPr>
        <w:t xml:space="preserve"> </w:t>
      </w:r>
      <w:r w:rsidR="00705FA5" w:rsidRPr="00D03865">
        <w:rPr>
          <w:rFonts w:eastAsia="Times New Roman"/>
        </w:rPr>
        <w:t>w</w:t>
      </w:r>
      <w:r w:rsidR="00916488" w:rsidRPr="00D03865">
        <w:rPr>
          <w:rFonts w:eastAsia="Times New Roman"/>
        </w:rPr>
        <w:t xml:space="preserve"> trybie pilnym – tj. natychmiast po przeprowadzeniu badania i otrzymaniu wyników przez P</w:t>
      </w:r>
      <w:r w:rsidRPr="00D03865">
        <w:rPr>
          <w:rFonts w:eastAsia="Times New Roman"/>
        </w:rPr>
        <w:t>rzyjmującego zamówienie,</w:t>
      </w:r>
    </w:p>
    <w:p w14:paraId="6CF442F9" w14:textId="68B8B647" w:rsidR="001F6B58" w:rsidRPr="00F558F4" w:rsidRDefault="009200B0" w:rsidP="00D03865">
      <w:pPr>
        <w:ind w:left="851" w:hanging="851"/>
        <w:jc w:val="both"/>
        <w:rPr>
          <w:rFonts w:eastAsia="Times New Roman"/>
          <w:b/>
          <w:strike/>
          <w:color w:val="000000" w:themeColor="text1"/>
        </w:rPr>
      </w:pPr>
      <w:r w:rsidRPr="00D03865">
        <w:rPr>
          <w:rFonts w:eastAsia="Times New Roman"/>
        </w:rPr>
        <w:t xml:space="preserve">          9) </w:t>
      </w:r>
      <w:r w:rsidR="00916488" w:rsidRPr="00D03865">
        <w:rPr>
          <w:rFonts w:eastAsia="Times New Roman"/>
        </w:rPr>
        <w:t xml:space="preserve">dla badań zlecanych </w:t>
      </w:r>
      <w:r w:rsidR="00916488" w:rsidRPr="00D03865">
        <w:rPr>
          <w:rFonts w:eastAsia="Times New Roman"/>
          <w:b/>
        </w:rPr>
        <w:t xml:space="preserve">w trybie „na cito” – obowiązek </w:t>
      </w:r>
      <w:r w:rsidR="00F53F98" w:rsidRPr="00D03865">
        <w:rPr>
          <w:rFonts w:eastAsia="Times New Roman"/>
          <w:b/>
        </w:rPr>
        <w:t xml:space="preserve"> odbioru i </w:t>
      </w:r>
      <w:r w:rsidR="00916488" w:rsidRPr="00D03865">
        <w:rPr>
          <w:rFonts w:eastAsia="Times New Roman"/>
          <w:b/>
        </w:rPr>
        <w:t xml:space="preserve">wykonania </w:t>
      </w:r>
      <w:r w:rsidR="0023644A" w:rsidRPr="00D03865">
        <w:rPr>
          <w:rFonts w:eastAsia="Times New Roman"/>
          <w:b/>
        </w:rPr>
        <w:t xml:space="preserve">badania </w:t>
      </w:r>
      <w:r w:rsidR="005E0ADC" w:rsidRPr="00D03865">
        <w:rPr>
          <w:rFonts w:eastAsia="Times New Roman"/>
          <w:b/>
        </w:rPr>
        <w:t xml:space="preserve">oraz udostępnienia wyniku </w:t>
      </w:r>
      <w:r w:rsidR="0023644A" w:rsidRPr="00D03865">
        <w:rPr>
          <w:rFonts w:eastAsia="Times New Roman"/>
          <w:b/>
        </w:rPr>
        <w:t>w ciągu 1 godziny od chwili zlecenia badania</w:t>
      </w:r>
      <w:r w:rsidR="00D03865">
        <w:rPr>
          <w:rFonts w:eastAsia="Times New Roman"/>
          <w:b/>
        </w:rPr>
        <w:t xml:space="preserve"> </w:t>
      </w:r>
      <w:r w:rsidR="00F558F4">
        <w:rPr>
          <w:rFonts w:eastAsia="Times New Roman"/>
          <w:b/>
          <w:color w:val="000000" w:themeColor="text1"/>
        </w:rPr>
        <w:t xml:space="preserve">w formie </w:t>
      </w:r>
      <w:r w:rsidR="00807F2B" w:rsidRPr="00F558F4">
        <w:rPr>
          <w:rFonts w:eastAsia="Times New Roman"/>
          <w:b/>
          <w:color w:val="000000" w:themeColor="text1"/>
        </w:rPr>
        <w:t>elektronicznej</w:t>
      </w:r>
    </w:p>
    <w:p w14:paraId="71BA2DA9" w14:textId="77777777" w:rsidR="001F6B58" w:rsidRPr="00D03865" w:rsidRDefault="001F6B58" w:rsidP="009200B0">
      <w:pPr>
        <w:ind w:left="750" w:hanging="735"/>
        <w:jc w:val="both"/>
        <w:rPr>
          <w:rFonts w:eastAsia="Times New Roman"/>
          <w:bCs/>
          <w:iCs/>
          <w:lang w:eastAsia="ar-SA"/>
        </w:rPr>
      </w:pPr>
      <w:r w:rsidRPr="00D03865">
        <w:rPr>
          <w:rFonts w:eastAsia="Times New Roman"/>
          <w:bCs/>
          <w:lang w:eastAsia="ar-SA"/>
        </w:rPr>
        <w:t xml:space="preserve">   10)</w:t>
      </w:r>
      <w:r w:rsidR="003C7D76" w:rsidRPr="00D03865">
        <w:rPr>
          <w:rFonts w:eastAsia="Times New Roman"/>
          <w:bCs/>
          <w:lang w:eastAsia="ar-SA"/>
        </w:rPr>
        <w:t xml:space="preserve"> </w:t>
      </w:r>
      <w:r w:rsidRPr="00D03865">
        <w:rPr>
          <w:rFonts w:eastAsia="Times New Roman"/>
          <w:bCs/>
          <w:lang w:eastAsia="ar-SA"/>
        </w:rPr>
        <w:t xml:space="preserve"> </w:t>
      </w:r>
      <w:r w:rsidRPr="00D03865">
        <w:rPr>
          <w:rFonts w:eastAsia="Times New Roman"/>
          <w:bCs/>
          <w:iCs/>
          <w:lang w:eastAsia="ar-SA"/>
        </w:rPr>
        <w:t>udzielania świad</w:t>
      </w:r>
      <w:r w:rsidR="008876AB" w:rsidRPr="00D03865">
        <w:rPr>
          <w:rFonts w:eastAsia="Times New Roman"/>
          <w:bCs/>
          <w:iCs/>
          <w:lang w:eastAsia="ar-SA"/>
        </w:rPr>
        <w:t xml:space="preserve">czeń zdrowotnych </w:t>
      </w:r>
      <w:r w:rsidRPr="00D03865">
        <w:rPr>
          <w:rFonts w:eastAsia="Times New Roman"/>
          <w:bCs/>
          <w:iCs/>
          <w:lang w:eastAsia="ar-SA"/>
        </w:rPr>
        <w:t>na zasadach określonych w szczegółowych materiałach informacyjnych  o przedmiocie postępowania w sprawie umów o udzielanie świadczeń opieki zdrowotnej oraz o realizacji i finansowania umów o udziela</w:t>
      </w:r>
      <w:r w:rsidR="008876AB" w:rsidRPr="00D03865">
        <w:rPr>
          <w:rFonts w:eastAsia="Times New Roman"/>
          <w:bCs/>
          <w:iCs/>
          <w:lang w:eastAsia="ar-SA"/>
        </w:rPr>
        <w:t xml:space="preserve">nie świadczeń opieki zdrowotnej </w:t>
      </w:r>
      <w:r w:rsidRPr="00D03865">
        <w:rPr>
          <w:rFonts w:eastAsia="Times New Roman"/>
          <w:bCs/>
          <w:iCs/>
          <w:lang w:eastAsia="ar-SA"/>
        </w:rPr>
        <w:t>w rodzaju :opieka psychiatryczna i leczenie uzależnie</w:t>
      </w:r>
      <w:r w:rsidR="008876AB" w:rsidRPr="00D03865">
        <w:rPr>
          <w:rFonts w:eastAsia="Times New Roman"/>
          <w:bCs/>
          <w:iCs/>
          <w:lang w:eastAsia="ar-SA"/>
        </w:rPr>
        <w:t>ń oraz</w:t>
      </w:r>
      <w:r w:rsidRPr="00D03865">
        <w:rPr>
          <w:rFonts w:eastAsia="Times New Roman"/>
          <w:bCs/>
          <w:iCs/>
          <w:lang w:eastAsia="ar-SA"/>
        </w:rPr>
        <w:t xml:space="preserve">  umowy o udzielanie świadczeń opieki zdr</w:t>
      </w:r>
      <w:r w:rsidR="008876AB" w:rsidRPr="00D03865">
        <w:rPr>
          <w:rFonts w:eastAsia="Times New Roman"/>
          <w:bCs/>
          <w:iCs/>
          <w:lang w:eastAsia="ar-SA"/>
        </w:rPr>
        <w:t xml:space="preserve">owotnej – opieka psychiatryczna </w:t>
      </w:r>
      <w:r w:rsidRPr="00D03865">
        <w:rPr>
          <w:rFonts w:eastAsia="Times New Roman"/>
          <w:bCs/>
          <w:iCs/>
          <w:lang w:eastAsia="ar-SA"/>
        </w:rPr>
        <w:t>i leczenie uzależnień zawartej pomiędzy NFZ O</w:t>
      </w:r>
      <w:r w:rsidR="008876AB" w:rsidRPr="00D03865">
        <w:rPr>
          <w:rFonts w:eastAsia="Times New Roman"/>
          <w:bCs/>
          <w:iCs/>
          <w:lang w:eastAsia="ar-SA"/>
        </w:rPr>
        <w:t xml:space="preserve">ddziałem Wojewódzkim w Łodzi </w:t>
      </w:r>
      <w:r w:rsidRPr="00D03865">
        <w:rPr>
          <w:rFonts w:eastAsia="Times New Roman"/>
          <w:bCs/>
          <w:iCs/>
          <w:lang w:eastAsia="ar-SA"/>
        </w:rPr>
        <w:t xml:space="preserve"> oraz na warunkach </w:t>
      </w:r>
      <w:r w:rsidR="003C7D76" w:rsidRPr="00D03865">
        <w:rPr>
          <w:rFonts w:eastAsia="Times New Roman"/>
          <w:bCs/>
          <w:iCs/>
          <w:lang w:eastAsia="ar-SA"/>
        </w:rPr>
        <w:t>określonych w niniejszej umowie,</w:t>
      </w:r>
    </w:p>
    <w:p w14:paraId="0E76991E" w14:textId="77777777" w:rsidR="00164ED2" w:rsidRPr="00D03865" w:rsidRDefault="003C7D76" w:rsidP="009200B0">
      <w:pPr>
        <w:ind w:left="709" w:hanging="709"/>
        <w:jc w:val="both"/>
        <w:rPr>
          <w:rFonts w:eastAsia="Times New Roman"/>
          <w:bCs/>
          <w:iCs/>
          <w:lang w:eastAsia="ar-SA"/>
        </w:rPr>
      </w:pPr>
      <w:r w:rsidRPr="00D03865">
        <w:rPr>
          <w:rFonts w:eastAsia="Times New Roman"/>
          <w:bCs/>
          <w:iCs/>
          <w:lang w:eastAsia="ar-SA"/>
        </w:rPr>
        <w:t xml:space="preserve">    </w:t>
      </w:r>
      <w:r w:rsidR="00164ED2" w:rsidRPr="00D03865">
        <w:rPr>
          <w:rFonts w:eastAsia="Times New Roman"/>
          <w:bCs/>
          <w:iCs/>
          <w:lang w:eastAsia="ar-SA"/>
        </w:rPr>
        <w:t>11)</w:t>
      </w:r>
      <w:r w:rsidRPr="00D03865">
        <w:rPr>
          <w:rFonts w:eastAsia="Times New Roman"/>
          <w:bCs/>
          <w:iCs/>
          <w:lang w:eastAsia="ar-SA"/>
        </w:rPr>
        <w:t xml:space="preserve"> </w:t>
      </w:r>
      <w:r w:rsidR="00164ED2" w:rsidRPr="00D03865">
        <w:rPr>
          <w:rFonts w:eastAsia="Times New Roman"/>
          <w:bCs/>
          <w:iCs/>
          <w:lang w:eastAsia="ar-SA"/>
        </w:rPr>
        <w:t xml:space="preserve">prowadzenia sprawozdawczości statystycznej na zasadach obowiązujących w podmiotach </w:t>
      </w:r>
      <w:r w:rsidRPr="00D03865">
        <w:rPr>
          <w:rFonts w:eastAsia="Times New Roman"/>
          <w:bCs/>
          <w:iCs/>
          <w:lang w:eastAsia="ar-SA"/>
        </w:rPr>
        <w:t xml:space="preserve">            leczniczych,</w:t>
      </w:r>
    </w:p>
    <w:p w14:paraId="76DCDCF3" w14:textId="77777777" w:rsidR="00164ED2" w:rsidRPr="00D03865" w:rsidRDefault="00164ED2" w:rsidP="009200B0">
      <w:pPr>
        <w:ind w:left="709" w:hanging="709"/>
        <w:jc w:val="both"/>
        <w:rPr>
          <w:rFonts w:eastAsia="Times New Roman"/>
          <w:bCs/>
          <w:iCs/>
          <w:lang w:eastAsia="ar-SA"/>
        </w:rPr>
      </w:pPr>
      <w:r w:rsidRPr="00D03865">
        <w:rPr>
          <w:rFonts w:eastAsia="Times New Roman"/>
          <w:bCs/>
          <w:iCs/>
          <w:lang w:eastAsia="ar-SA"/>
        </w:rPr>
        <w:t xml:space="preserve">   </w:t>
      </w:r>
      <w:r w:rsidR="00BA7FE7" w:rsidRPr="00D03865">
        <w:rPr>
          <w:rFonts w:eastAsia="Times New Roman"/>
          <w:bCs/>
          <w:iCs/>
          <w:lang w:eastAsia="ar-SA"/>
        </w:rPr>
        <w:t xml:space="preserve"> </w:t>
      </w:r>
      <w:r w:rsidRPr="00D03865">
        <w:rPr>
          <w:rFonts w:eastAsia="Times New Roman"/>
          <w:bCs/>
          <w:iCs/>
          <w:lang w:eastAsia="ar-SA"/>
        </w:rPr>
        <w:t>12)</w:t>
      </w:r>
      <w:r w:rsidR="009200B0" w:rsidRPr="00D03865">
        <w:rPr>
          <w:rFonts w:eastAsia="Times New Roman"/>
          <w:bCs/>
          <w:iCs/>
          <w:lang w:eastAsia="ar-SA"/>
        </w:rPr>
        <w:t xml:space="preserve"> </w:t>
      </w:r>
      <w:r w:rsidRPr="00D03865">
        <w:rPr>
          <w:rFonts w:eastAsia="Times New Roman"/>
          <w:bCs/>
          <w:iCs/>
          <w:lang w:eastAsia="ar-SA"/>
        </w:rPr>
        <w:t>poddania się kontroli NFZ na zasadach określonych w ustawie w zakresie wynikającym z umowy z NFZ</w:t>
      </w:r>
      <w:r w:rsidR="003C7D76" w:rsidRPr="00D03865">
        <w:rPr>
          <w:rFonts w:eastAsia="Times New Roman"/>
          <w:bCs/>
          <w:iCs/>
          <w:lang w:eastAsia="ar-SA"/>
        </w:rPr>
        <w:t>,</w:t>
      </w:r>
      <w:r w:rsidRPr="00D03865">
        <w:rPr>
          <w:rFonts w:eastAsia="Times New Roman"/>
          <w:bCs/>
          <w:iCs/>
          <w:lang w:eastAsia="ar-SA"/>
        </w:rPr>
        <w:t xml:space="preserve"> </w:t>
      </w:r>
    </w:p>
    <w:p w14:paraId="35AF39A5" w14:textId="77777777" w:rsidR="00C976CC" w:rsidRPr="00D03865" w:rsidRDefault="00164ED2" w:rsidP="00C976CC">
      <w:pPr>
        <w:jc w:val="both"/>
        <w:rPr>
          <w:rFonts w:eastAsia="Times New Roman"/>
          <w:bCs/>
          <w:iCs/>
          <w:lang w:eastAsia="ar-SA"/>
        </w:rPr>
      </w:pPr>
      <w:r w:rsidRPr="00D03865">
        <w:rPr>
          <w:rFonts w:eastAsia="Times New Roman"/>
          <w:bCs/>
          <w:iCs/>
          <w:lang w:eastAsia="ar-SA"/>
        </w:rPr>
        <w:t xml:space="preserve">  </w:t>
      </w:r>
      <w:r w:rsidR="00BA7FE7" w:rsidRPr="00D03865">
        <w:rPr>
          <w:rFonts w:eastAsia="Times New Roman"/>
          <w:bCs/>
          <w:iCs/>
          <w:lang w:eastAsia="ar-SA"/>
        </w:rPr>
        <w:t xml:space="preserve"> </w:t>
      </w:r>
      <w:r w:rsidR="003C7D76" w:rsidRPr="00D03865">
        <w:rPr>
          <w:rFonts w:eastAsia="Times New Roman"/>
          <w:bCs/>
          <w:iCs/>
          <w:lang w:eastAsia="ar-SA"/>
        </w:rPr>
        <w:t>13</w:t>
      </w:r>
      <w:r w:rsidRPr="00D03865">
        <w:rPr>
          <w:rFonts w:eastAsia="Times New Roman"/>
          <w:bCs/>
          <w:iCs/>
          <w:lang w:eastAsia="ar-SA"/>
        </w:rPr>
        <w:t xml:space="preserve">) </w:t>
      </w:r>
      <w:r w:rsidR="009200B0" w:rsidRPr="00D03865">
        <w:rPr>
          <w:rFonts w:eastAsia="Times New Roman"/>
          <w:bCs/>
          <w:iCs/>
          <w:lang w:eastAsia="ar-SA"/>
        </w:rPr>
        <w:t xml:space="preserve">   </w:t>
      </w:r>
      <w:r w:rsidRPr="00D03865">
        <w:rPr>
          <w:rFonts w:eastAsia="Times New Roman"/>
          <w:bCs/>
          <w:iCs/>
          <w:lang w:eastAsia="ar-SA"/>
        </w:rPr>
        <w:t>poddania się kontroli przeprowadzanej przez Udzielającego zamówienia.</w:t>
      </w:r>
    </w:p>
    <w:p w14:paraId="2421B1D2" w14:textId="33DF7117" w:rsidR="00C976CC" w:rsidRPr="00D03865" w:rsidRDefault="00CE5B01" w:rsidP="00C976CC">
      <w:pPr>
        <w:jc w:val="both"/>
        <w:rPr>
          <w:rFonts w:eastAsia="Times New Roman"/>
          <w:bCs/>
          <w:iCs/>
          <w:lang w:eastAsia="ar-SA"/>
        </w:rPr>
      </w:pPr>
      <w:r w:rsidRPr="00D03865">
        <w:rPr>
          <w:rFonts w:eastAsia="Times New Roman"/>
          <w:bCs/>
          <w:iCs/>
          <w:lang w:eastAsia="ar-SA"/>
        </w:rPr>
        <w:t xml:space="preserve">   </w:t>
      </w:r>
      <w:r w:rsidR="00C976CC" w:rsidRPr="00D03865">
        <w:rPr>
          <w:rFonts w:eastAsia="Times New Roman"/>
          <w:bCs/>
          <w:iCs/>
          <w:lang w:eastAsia="ar-SA"/>
        </w:rPr>
        <w:t xml:space="preserve">14) </w:t>
      </w:r>
      <w:r w:rsidR="00C976CC" w:rsidRPr="00D03865">
        <w:rPr>
          <w:rFonts w:eastAsia="Times New Roman"/>
          <w:bCs/>
          <w:iCs/>
          <w:lang w:eastAsia="ar-SA"/>
        </w:rPr>
        <w:tab/>
        <w:t xml:space="preserve">Przyjmujący zamówienie zobowiązuje się do prowadzenia wykazu zrealizowanych badań dla celów wystawienia co miesięcznej faktury VAT. Przedmiotowe zestawienie winno obejmować </w:t>
      </w:r>
      <w:r w:rsidRPr="00D03865">
        <w:rPr>
          <w:rFonts w:eastAsia="Times New Roman"/>
          <w:bCs/>
          <w:iCs/>
          <w:lang w:eastAsia="ar-SA"/>
        </w:rPr>
        <w:t>następujące dane: w</w:t>
      </w:r>
      <w:r w:rsidR="00705FA5" w:rsidRPr="00D03865">
        <w:rPr>
          <w:rFonts w:eastAsiaTheme="minorEastAsia"/>
        </w:rPr>
        <w:t>ykaz udzielonych świadczeń zdrowotnych zawierający nazwisko i imię pacjenta, PESEL pacjenta, dane lekarza kierującego, rodzaj świadczenia oraz datę jego wykonania.</w:t>
      </w:r>
    </w:p>
    <w:p w14:paraId="6BD179BA" w14:textId="68963A83" w:rsidR="00C976CC" w:rsidRPr="00D03865" w:rsidRDefault="00C976CC" w:rsidP="009200B0">
      <w:pPr>
        <w:jc w:val="both"/>
        <w:rPr>
          <w:rFonts w:eastAsia="Times New Roman"/>
          <w:bCs/>
          <w:iCs/>
          <w:lang w:eastAsia="ar-SA"/>
        </w:rPr>
      </w:pPr>
    </w:p>
    <w:p w14:paraId="583617E9" w14:textId="77777777" w:rsidR="00CB10AE" w:rsidRPr="00D03865" w:rsidRDefault="00CB10AE" w:rsidP="009200B0">
      <w:pPr>
        <w:jc w:val="both"/>
        <w:rPr>
          <w:rFonts w:eastAsia="Times New Roman"/>
          <w:bCs/>
          <w:iCs/>
          <w:lang w:eastAsia="ar-SA"/>
        </w:rPr>
      </w:pPr>
    </w:p>
    <w:p w14:paraId="2E401A9D" w14:textId="697FE227" w:rsidR="00CB10AE" w:rsidRPr="00D03865" w:rsidRDefault="00CB10AE" w:rsidP="009200B0">
      <w:pPr>
        <w:jc w:val="both"/>
        <w:rPr>
          <w:rFonts w:eastAsia="Times New Roman"/>
          <w:bCs/>
          <w:iCs/>
          <w:lang w:eastAsia="ar-SA"/>
        </w:rPr>
      </w:pPr>
      <w:r w:rsidRPr="00D03865">
        <w:rPr>
          <w:rFonts w:eastAsia="Times New Roman"/>
          <w:bCs/>
          <w:iCs/>
          <w:lang w:eastAsia="ar-SA"/>
        </w:rPr>
        <w:t>2. Prace będące przedmiotem umowy wykonywane będą w</w:t>
      </w:r>
      <w:r w:rsidR="00F119BB" w:rsidRPr="00D03865">
        <w:rPr>
          <w:rFonts w:eastAsia="Times New Roman"/>
          <w:bCs/>
          <w:iCs/>
          <w:lang w:eastAsia="ar-SA"/>
        </w:rPr>
        <w:t xml:space="preserve"> Placówce </w:t>
      </w:r>
      <w:r w:rsidR="00705FA5" w:rsidRPr="00D03865">
        <w:rPr>
          <w:rFonts w:eastAsia="Times New Roman"/>
          <w:bCs/>
          <w:iCs/>
          <w:lang w:eastAsia="ar-SA"/>
        </w:rPr>
        <w:t xml:space="preserve"> Przyjmującego Zamówienie</w:t>
      </w:r>
      <w:r w:rsidR="00F119BB" w:rsidRPr="00D03865">
        <w:rPr>
          <w:rFonts w:eastAsia="Times New Roman"/>
          <w:bCs/>
          <w:iCs/>
          <w:lang w:eastAsia="ar-SA"/>
        </w:rPr>
        <w:t xml:space="preserve"> tj</w:t>
      </w:r>
      <w:r w:rsidR="00FE3637">
        <w:rPr>
          <w:rFonts w:eastAsia="Times New Roman"/>
          <w:bCs/>
          <w:iCs/>
          <w:lang w:eastAsia="ar-SA"/>
        </w:rPr>
        <w:t xml:space="preserve"> </w:t>
      </w:r>
      <w:r w:rsidR="00BE5D5E" w:rsidRPr="00CE1BA0">
        <w:rPr>
          <w:rFonts w:eastAsia="Times New Roman"/>
          <w:bCs/>
          <w:iCs/>
          <w:strike/>
          <w:lang w:eastAsia="ar-SA"/>
        </w:rPr>
        <w:t>…………………………….</w:t>
      </w:r>
      <w:r w:rsidR="00970BEA" w:rsidRPr="00CE1BA0">
        <w:rPr>
          <w:rFonts w:eastAsia="Times New Roman"/>
          <w:bCs/>
          <w:iCs/>
          <w:lang w:eastAsia="ar-SA"/>
        </w:rPr>
        <w:t xml:space="preserve"> </w:t>
      </w:r>
      <w:r w:rsidRPr="00D03865">
        <w:rPr>
          <w:rFonts w:eastAsia="Times New Roman"/>
          <w:bCs/>
          <w:iCs/>
          <w:lang w:eastAsia="ar-SA"/>
        </w:rPr>
        <w:t xml:space="preserve">przez pracowników </w:t>
      </w:r>
      <w:r w:rsidR="00317D49" w:rsidRPr="00D03865">
        <w:rPr>
          <w:rFonts w:eastAsia="Times New Roman"/>
          <w:bCs/>
          <w:iCs/>
          <w:lang w:eastAsia="ar-SA"/>
        </w:rPr>
        <w:t>Przyjmującego zamówienie</w:t>
      </w:r>
      <w:r w:rsidRPr="00D03865">
        <w:rPr>
          <w:rFonts w:eastAsia="Times New Roman"/>
          <w:bCs/>
          <w:iCs/>
          <w:lang w:eastAsia="ar-SA"/>
        </w:rPr>
        <w:t xml:space="preserve">, z użyciem posiadanych przez ten </w:t>
      </w:r>
      <w:r w:rsidR="00317D49" w:rsidRPr="00D03865">
        <w:rPr>
          <w:rFonts w:eastAsia="Times New Roman"/>
          <w:bCs/>
          <w:iCs/>
          <w:lang w:eastAsia="ar-SA"/>
        </w:rPr>
        <w:t>z</w:t>
      </w:r>
      <w:r w:rsidRPr="00D03865">
        <w:rPr>
          <w:rFonts w:eastAsia="Times New Roman"/>
          <w:bCs/>
          <w:iCs/>
          <w:lang w:eastAsia="ar-SA"/>
        </w:rPr>
        <w:t>akład urządzeń, aparatury, materiałów i odczynników. Przyjmujący zlecenie udziela świadczeń zdrowotnych, określonych w niniejszej umowie, przy wykorzystaniu własnego sprzętu, aparatury medycznej i innych środków niezbędnych do ich udzielania. Przyjmujący zlecenie w celu należytej realizacji świadczeń medycznych zapewnia aparaturę i sprzęt medyczny posiadający stosowne certyfikaty, atesty uzyskane w trybie przewidzianym odrębnymi przepisami oraz ich aktualne przeglądy wykonane przez uprawnione serwisy.</w:t>
      </w:r>
      <w:r w:rsidR="00F15682" w:rsidRPr="00D03865">
        <w:rPr>
          <w:rFonts w:eastAsia="Times New Roman"/>
          <w:bCs/>
          <w:iCs/>
          <w:lang w:eastAsia="ar-SA"/>
        </w:rPr>
        <w:t xml:space="preserve"> </w:t>
      </w:r>
    </w:p>
    <w:p w14:paraId="20A26559" w14:textId="77777777" w:rsidR="00167ABA" w:rsidRPr="00D03865" w:rsidRDefault="00167ABA" w:rsidP="009200B0">
      <w:pPr>
        <w:jc w:val="both"/>
        <w:rPr>
          <w:rFonts w:eastAsia="Times New Roman"/>
          <w:bCs/>
          <w:iCs/>
          <w:lang w:eastAsia="ar-SA"/>
        </w:rPr>
      </w:pPr>
    </w:p>
    <w:p w14:paraId="3EF06019" w14:textId="77777777" w:rsidR="001835ED" w:rsidRPr="00D03865" w:rsidRDefault="001835ED" w:rsidP="009200B0">
      <w:pPr>
        <w:jc w:val="both"/>
        <w:rPr>
          <w:rFonts w:eastAsia="Times New Roman"/>
          <w:bCs/>
          <w:iCs/>
          <w:lang w:eastAsia="ar-SA"/>
        </w:rPr>
      </w:pPr>
    </w:p>
    <w:p w14:paraId="26A362D2" w14:textId="77777777" w:rsidR="001835ED" w:rsidRPr="00D03865" w:rsidRDefault="001835ED" w:rsidP="009200B0">
      <w:pPr>
        <w:jc w:val="both"/>
        <w:rPr>
          <w:rFonts w:eastAsia="Times New Roman"/>
          <w:bCs/>
          <w:iCs/>
          <w:lang w:eastAsia="ar-SA"/>
        </w:rPr>
      </w:pPr>
    </w:p>
    <w:p w14:paraId="670EEE57" w14:textId="77777777" w:rsidR="001F6B58" w:rsidRPr="00D03865" w:rsidRDefault="001F6B58" w:rsidP="009200B0">
      <w:pPr>
        <w:jc w:val="both"/>
        <w:rPr>
          <w:rFonts w:eastAsia="Times New Roman"/>
          <w:b/>
          <w:bCs/>
          <w:iCs/>
          <w:lang w:eastAsia="ar-SA"/>
        </w:rPr>
      </w:pPr>
      <w:r w:rsidRPr="00D03865">
        <w:rPr>
          <w:rFonts w:eastAsia="Times New Roman"/>
          <w:b/>
          <w:bCs/>
          <w:iCs/>
          <w:lang w:eastAsia="ar-SA"/>
        </w:rPr>
        <w:lastRenderedPageBreak/>
        <w:t xml:space="preserve">                                                                            § 3</w:t>
      </w:r>
      <w:r w:rsidR="00BA7FE7" w:rsidRPr="00D03865">
        <w:rPr>
          <w:rFonts w:eastAsia="Times New Roman"/>
          <w:b/>
          <w:bCs/>
          <w:iCs/>
          <w:lang w:eastAsia="ar-SA"/>
        </w:rPr>
        <w:t>.</w:t>
      </w:r>
    </w:p>
    <w:p w14:paraId="42DA5BD8" w14:textId="57C38DB5" w:rsidR="001F6B58" w:rsidRPr="00D03865" w:rsidRDefault="008434C6" w:rsidP="009200B0">
      <w:pPr>
        <w:jc w:val="both"/>
        <w:rPr>
          <w:rFonts w:eastAsia="Times New Roman"/>
          <w:bCs/>
          <w:iCs/>
          <w:lang w:eastAsia="ar-SA"/>
        </w:rPr>
      </w:pPr>
      <w:r w:rsidRPr="00D03865">
        <w:rPr>
          <w:rFonts w:eastAsia="Times New Roman"/>
          <w:bCs/>
          <w:iCs/>
          <w:lang w:eastAsia="ar-SA"/>
        </w:rPr>
        <w:t>1.</w:t>
      </w:r>
      <w:r w:rsidR="001F6B58" w:rsidRPr="00D03865">
        <w:rPr>
          <w:rFonts w:eastAsia="Times New Roman"/>
          <w:bCs/>
          <w:iCs/>
          <w:lang w:eastAsia="ar-SA"/>
        </w:rPr>
        <w:t xml:space="preserve">Przyjmujący zamówienie przyjmuje pełną odpowiedzialność za wykonanie badań wyszczególnionych w </w:t>
      </w:r>
      <w:r w:rsidR="007652B1" w:rsidRPr="00D03865">
        <w:rPr>
          <w:rFonts w:eastAsia="Times New Roman"/>
          <w:bCs/>
          <w:iCs/>
          <w:lang w:eastAsia="ar-SA"/>
        </w:rPr>
        <w:t xml:space="preserve">pakietach nr 1, 2, 3 stanowiących </w:t>
      </w:r>
      <w:r w:rsidR="001F6B58" w:rsidRPr="00D03865">
        <w:rPr>
          <w:rFonts w:eastAsia="Times New Roman"/>
          <w:bCs/>
          <w:iCs/>
          <w:lang w:eastAsia="ar-SA"/>
        </w:rPr>
        <w:t>załą</w:t>
      </w:r>
      <w:r w:rsidR="007652B1" w:rsidRPr="00D03865">
        <w:rPr>
          <w:rFonts w:eastAsia="Times New Roman"/>
          <w:bCs/>
          <w:iCs/>
          <w:lang w:eastAsia="ar-SA"/>
        </w:rPr>
        <w:t>cznik</w:t>
      </w:r>
      <w:r w:rsidR="003C7D76" w:rsidRPr="00D03865">
        <w:rPr>
          <w:rFonts w:eastAsia="Times New Roman"/>
          <w:bCs/>
          <w:iCs/>
          <w:lang w:eastAsia="ar-SA"/>
        </w:rPr>
        <w:t xml:space="preserve"> nr 1 do niniejszej umowy</w:t>
      </w:r>
      <w:r w:rsidR="001F6B58" w:rsidRPr="00D03865">
        <w:rPr>
          <w:rFonts w:eastAsia="Times New Roman"/>
          <w:bCs/>
          <w:iCs/>
          <w:lang w:eastAsia="ar-SA"/>
        </w:rPr>
        <w:t>,</w:t>
      </w:r>
      <w:r w:rsidR="003C7D76" w:rsidRPr="00D03865">
        <w:rPr>
          <w:rFonts w:eastAsia="Times New Roman"/>
          <w:bCs/>
          <w:iCs/>
          <w:lang w:eastAsia="ar-SA"/>
        </w:rPr>
        <w:t xml:space="preserve"> </w:t>
      </w:r>
      <w:r w:rsidR="00AE6EA4" w:rsidRPr="00D03865">
        <w:rPr>
          <w:rFonts w:eastAsia="Times New Roman"/>
          <w:bCs/>
          <w:iCs/>
          <w:lang w:eastAsia="ar-SA"/>
        </w:rPr>
        <w:t>przez oso</w:t>
      </w:r>
      <w:r w:rsidR="001539B2" w:rsidRPr="00D03865">
        <w:rPr>
          <w:rFonts w:eastAsia="Times New Roman"/>
          <w:bCs/>
          <w:iCs/>
          <w:lang w:eastAsia="ar-SA"/>
        </w:rPr>
        <w:t>b</w:t>
      </w:r>
      <w:r w:rsidR="00AE6EA4" w:rsidRPr="00D03865">
        <w:rPr>
          <w:rFonts w:eastAsia="Times New Roman"/>
          <w:bCs/>
          <w:iCs/>
          <w:lang w:eastAsia="ar-SA"/>
        </w:rPr>
        <w:t>y</w:t>
      </w:r>
      <w:r w:rsidR="001F6B58" w:rsidRPr="00D03865">
        <w:rPr>
          <w:rFonts w:eastAsia="Times New Roman"/>
          <w:bCs/>
          <w:iCs/>
          <w:lang w:eastAsia="ar-SA"/>
        </w:rPr>
        <w:t xml:space="preserve"> o odpowiednich uprawnieniach i kwalifikacjach okr</w:t>
      </w:r>
      <w:r w:rsidRPr="00D03865">
        <w:rPr>
          <w:rFonts w:eastAsia="Times New Roman"/>
          <w:bCs/>
          <w:iCs/>
          <w:lang w:eastAsia="ar-SA"/>
        </w:rPr>
        <w:t xml:space="preserve">eślonych w odrębnych przepisach. </w:t>
      </w:r>
    </w:p>
    <w:p w14:paraId="4E0237F2" w14:textId="77777777" w:rsidR="008434C6" w:rsidRPr="00D03865" w:rsidRDefault="008434C6" w:rsidP="009200B0">
      <w:pPr>
        <w:jc w:val="both"/>
        <w:rPr>
          <w:rFonts w:cs="Tahoma"/>
          <w:iCs/>
        </w:rPr>
      </w:pPr>
      <w:r w:rsidRPr="00D03865">
        <w:rPr>
          <w:rFonts w:cs="Tahoma"/>
          <w:iCs/>
        </w:rPr>
        <w:t>2. Odpowiedzialność za szkodę wyrządzoną przy udzielaniu świadczeń zdrowotnych w zakresie udzielonego zamówienia ponoszą solidarnie Przyjmujący zamówienie i Udzielający zamówienia.</w:t>
      </w:r>
    </w:p>
    <w:p w14:paraId="52A57AA9" w14:textId="4D0833E1" w:rsidR="00C976CC" w:rsidRPr="00A750A4" w:rsidRDefault="00A92F53" w:rsidP="009C4F1F">
      <w:pPr>
        <w:jc w:val="both"/>
        <w:rPr>
          <w:color w:val="000000" w:themeColor="text1"/>
        </w:rPr>
      </w:pPr>
      <w:r w:rsidRPr="00D03865">
        <w:t xml:space="preserve">3. Przyjmujący zamówienie posiada wymagane prawem ubezpieczenie od odpowiedzialności </w:t>
      </w:r>
      <w:r w:rsidR="003C7D76" w:rsidRPr="00D03865">
        <w:t>cywilnej</w:t>
      </w:r>
      <w:r w:rsidR="00FF0EAC" w:rsidRPr="00D03865">
        <w:t>, stanowiące załącznik nr 2</w:t>
      </w:r>
      <w:r w:rsidRPr="00D03865">
        <w:t xml:space="preserve"> do niniejszej umowy.</w:t>
      </w:r>
      <w:r w:rsidR="00C976CC" w:rsidRPr="00D03865">
        <w:t xml:space="preserve"> Przyjmujący zamówienie zobowiązuje się utrzymać posiadane ubezpieczenie odpowiedzialności cywilnej  na takich samych warunkach  przez cały okres trwania umowy . W przypadku wypłacenia odszkodowania z ubezpieczenia odpowiedzialności cywilnej Przyjmujący zamówienie zobowiązany jest do dokonania doubezpieczenia do pierwotnej sumy gwarancyjnej. W tym celu przedstawi Udzielającemu zamówienie najpóźniej w ciągu 7 dni od dnia wypłaty odszkodowania polisę potwierdzającą dokonanie stosownego doubezpieczenia.</w:t>
      </w:r>
      <w:r w:rsidR="009C4F1F" w:rsidRPr="009C4F1F">
        <w:rPr>
          <w:color w:val="FF0000"/>
        </w:rPr>
        <w:t xml:space="preserve"> </w:t>
      </w:r>
      <w:r w:rsidR="001F23B6" w:rsidRPr="00A750A4">
        <w:rPr>
          <w:color w:val="000000" w:themeColor="text1"/>
        </w:rPr>
        <w:t xml:space="preserve">Ten sam obowiązek dotyczy sytuacji wygaśnięcia okresu trwania / obowiązywania polisy przedłożonej przy podpisaniu umowy - w takiej sytuacji Przyjmujący zamówienie zobowiązany jest do zawarcia nowej umowy na dalszy okres czasu – tak by w trakcie trwania niniejszej umowy była zapewniona pełna ochrona ubezpieczeniowa i przedłożenia wobec Udzielające zamówienie nowej polisy w terminie 7 dnia od dnia wygaśnięcia poprzedniej polisy ubezpieczeniowej.  </w:t>
      </w:r>
    </w:p>
    <w:p w14:paraId="46292DE2" w14:textId="73BAA3F1" w:rsidR="006423D7" w:rsidRPr="00D03865" w:rsidRDefault="00C976CC" w:rsidP="009200B0">
      <w:r w:rsidRPr="00D03865">
        <w:t>4. Przyjmujący zamówienie zobowiązuje się realizować przedmiot umowy własnymi siłami – bez udziału podwykonawców.</w:t>
      </w:r>
    </w:p>
    <w:p w14:paraId="36867CBB" w14:textId="0989B4CD" w:rsidR="00F15682" w:rsidRPr="00D03865" w:rsidRDefault="00C976CC" w:rsidP="009200B0">
      <w:r w:rsidRPr="00D03865">
        <w:t>5</w:t>
      </w:r>
      <w:r w:rsidR="00F15682" w:rsidRPr="00D03865">
        <w:t xml:space="preserve">. Przyjmujący zamówienie odpowiada za działania i zaniechania swoich pracowników jak i osób, którymi się posługuje w ramach realizacji niniejszej umowy – jak za swoje własne działanie i zaniechania. </w:t>
      </w:r>
    </w:p>
    <w:p w14:paraId="06DE6C2D" w14:textId="77777777" w:rsidR="00F15682" w:rsidRPr="00D03865" w:rsidRDefault="00F15682" w:rsidP="009200B0">
      <w:pPr>
        <w:rPr>
          <w:rFonts w:eastAsia="Times New Roman"/>
          <w:bCs/>
          <w:iCs/>
          <w:lang w:eastAsia="ar-SA"/>
        </w:rPr>
      </w:pPr>
    </w:p>
    <w:p w14:paraId="34D21151" w14:textId="77777777" w:rsidR="001F6B58" w:rsidRPr="00D03865" w:rsidRDefault="001F6B58" w:rsidP="009200B0">
      <w:pPr>
        <w:jc w:val="center"/>
        <w:rPr>
          <w:rFonts w:eastAsia="Times New Roman"/>
          <w:b/>
          <w:bCs/>
          <w:iCs/>
          <w:lang w:eastAsia="ar-SA"/>
        </w:rPr>
      </w:pPr>
      <w:r w:rsidRPr="00D03865">
        <w:rPr>
          <w:rFonts w:eastAsia="Times New Roman"/>
          <w:b/>
          <w:bCs/>
          <w:iCs/>
          <w:lang w:eastAsia="ar-SA"/>
        </w:rPr>
        <w:t>§ 4</w:t>
      </w:r>
      <w:r w:rsidR="00BB1C89" w:rsidRPr="00D03865">
        <w:rPr>
          <w:rFonts w:eastAsia="Times New Roman"/>
          <w:b/>
          <w:bCs/>
          <w:iCs/>
          <w:lang w:eastAsia="ar-SA"/>
        </w:rPr>
        <w:t>.</w:t>
      </w:r>
    </w:p>
    <w:p w14:paraId="79EF1E93" w14:textId="69D11DB0" w:rsidR="008434C6" w:rsidRPr="008236BA" w:rsidRDefault="008236BA" w:rsidP="008236BA">
      <w:pPr>
        <w:jc w:val="both"/>
        <w:rPr>
          <w:rFonts w:cs="Tahoma"/>
          <w:iCs/>
          <w:color w:val="000000" w:themeColor="text1"/>
        </w:rPr>
      </w:pPr>
      <w:r>
        <w:rPr>
          <w:rFonts w:eastAsia="Times New Roman"/>
          <w:bCs/>
          <w:iCs/>
          <w:lang w:eastAsia="ar-SA"/>
        </w:rPr>
        <w:t>1.</w:t>
      </w:r>
      <w:r w:rsidR="00A560E1" w:rsidRPr="008236BA">
        <w:rPr>
          <w:rFonts w:eastAsia="Times New Roman"/>
          <w:bCs/>
          <w:iCs/>
          <w:lang w:eastAsia="ar-SA"/>
        </w:rPr>
        <w:t>Udzielający zamówienia upoważnia  Przyjmującego</w:t>
      </w:r>
      <w:r w:rsidR="001F6B58" w:rsidRPr="008236BA">
        <w:rPr>
          <w:rFonts w:eastAsia="Times New Roman"/>
          <w:bCs/>
          <w:iCs/>
          <w:lang w:eastAsia="ar-SA"/>
        </w:rPr>
        <w:t xml:space="preserve"> zamówienie do przetwarzania danych osobowych pacjentów w celu wykonania badań w zakresie objętej umową oraz do działań statystycznych.</w:t>
      </w:r>
      <w:r w:rsidR="00D03865" w:rsidRPr="008236BA">
        <w:rPr>
          <w:rFonts w:cs="Tahoma"/>
          <w:iCs/>
          <w:color w:val="FF0000"/>
        </w:rPr>
        <w:t xml:space="preserve"> </w:t>
      </w:r>
      <w:r w:rsidR="00D03865" w:rsidRPr="008236BA">
        <w:rPr>
          <w:rFonts w:cs="Tahoma"/>
          <w:iCs/>
          <w:color w:val="000000" w:themeColor="text1"/>
        </w:rPr>
        <w:t>W zakresie przetwarzania danych osobowych udostępnianych w ramach niniejszej umowy przez S</w:t>
      </w:r>
      <w:r w:rsidR="005433DA">
        <w:rPr>
          <w:rFonts w:cs="Tahoma"/>
          <w:iCs/>
          <w:color w:val="000000" w:themeColor="text1"/>
        </w:rPr>
        <w:t xml:space="preserve">pec. </w:t>
      </w:r>
      <w:r w:rsidR="00D03865" w:rsidRPr="008236BA">
        <w:rPr>
          <w:rFonts w:cs="Tahoma"/>
          <w:iCs/>
          <w:color w:val="000000" w:themeColor="text1"/>
        </w:rPr>
        <w:t>P</w:t>
      </w:r>
      <w:r w:rsidR="005433DA">
        <w:rPr>
          <w:rFonts w:cs="Tahoma"/>
          <w:iCs/>
          <w:color w:val="000000" w:themeColor="text1"/>
        </w:rPr>
        <w:t>sych.</w:t>
      </w:r>
      <w:r w:rsidR="00D03865" w:rsidRPr="008236BA">
        <w:rPr>
          <w:rFonts w:cs="Tahoma"/>
          <w:iCs/>
          <w:color w:val="000000" w:themeColor="text1"/>
        </w:rPr>
        <w:t xml:space="preserve"> ZOZ w Łodzi jako Administratora - strony podpisały osobną umowę o powierzenie przetwarzania danych osobowych zgodnie z przepisami Rozporządzenia RODO, gdzie Przyjmujący zamówienie jest podmiotem przetwarzającym dane osobowe (procesorem). </w:t>
      </w:r>
    </w:p>
    <w:p w14:paraId="053A2B2B" w14:textId="77777777" w:rsidR="00D03865" w:rsidRPr="00D03865" w:rsidRDefault="00D03865" w:rsidP="00D03865">
      <w:pPr>
        <w:pStyle w:val="Akapitzlist"/>
        <w:ind w:left="1080"/>
        <w:jc w:val="both"/>
        <w:rPr>
          <w:rFonts w:eastAsia="Times New Roman"/>
          <w:bCs/>
          <w:iCs/>
          <w:lang w:eastAsia="ar-SA"/>
        </w:rPr>
      </w:pPr>
    </w:p>
    <w:p w14:paraId="6574D88C" w14:textId="5D6AE1C0" w:rsidR="008434C6" w:rsidRPr="008236BA" w:rsidRDefault="008236BA" w:rsidP="008236BA">
      <w:pPr>
        <w:jc w:val="both"/>
        <w:rPr>
          <w:rFonts w:cs="Tahoma"/>
          <w:iCs/>
        </w:rPr>
      </w:pPr>
      <w:r>
        <w:rPr>
          <w:rFonts w:cs="Tahoma"/>
          <w:iCs/>
        </w:rPr>
        <w:t>2.</w:t>
      </w:r>
      <w:r w:rsidR="008434C6" w:rsidRPr="008236BA">
        <w:rPr>
          <w:rFonts w:cs="Tahoma"/>
          <w:iCs/>
        </w:rPr>
        <w:t>W związku z przetwarzaniem danych osobowych w ramach realizacji warunków niniejszej umowy, Przyjmujący zamówienie ma obowiązek zachowania w tajemnicy wszelkich informacji dotyczących zidentyfikowanej lub możliwej do zidentyfikowania osoby fizycznej, a w szczególności:</w:t>
      </w:r>
    </w:p>
    <w:p w14:paraId="4EA46978" w14:textId="77777777" w:rsidR="008434C6" w:rsidRPr="00D03865" w:rsidRDefault="008434C6" w:rsidP="00D03865">
      <w:pPr>
        <w:pStyle w:val="Akapitzlist"/>
        <w:jc w:val="both"/>
        <w:rPr>
          <w:rFonts w:cs="Tahoma"/>
          <w:iCs/>
        </w:rPr>
      </w:pPr>
      <w:r w:rsidRPr="00D03865">
        <w:rPr>
          <w:rFonts w:cs="Tahoma"/>
          <w:iCs/>
        </w:rPr>
        <w:t>− nazwiska i imienia,− imion rodziców,− daty urodzenia,− miejsca urodzenia,</w:t>
      </w:r>
    </w:p>
    <w:p w14:paraId="7857A1F8" w14:textId="77777777" w:rsidR="00D03865" w:rsidRDefault="008434C6" w:rsidP="00D03865">
      <w:pPr>
        <w:pStyle w:val="Akapitzlist"/>
        <w:jc w:val="both"/>
        <w:rPr>
          <w:rFonts w:cs="Tahoma"/>
          <w:iCs/>
        </w:rPr>
      </w:pPr>
      <w:r w:rsidRPr="00D03865">
        <w:rPr>
          <w:rFonts w:cs="Tahoma"/>
          <w:iCs/>
        </w:rPr>
        <w:t>− adresu zamieszkania lub pobytu,− numeru ewidencyjny PESEL,− Numeru Identyfikacji Podatkowej,− miejsca pracy,− zawodu,− wykształcenia,− serii i numeru dowodu osobistego,− numeru telefonu.− pochodzenia rasowego,− pochodzenie etnicznego,− poglądów politycznych,− przekonań religijnych,− przekonań filozoficznych,− przynależności wyznaniowej,− przynależności partyjnej,− przynależności związkowej,− stanu zdrowia,− kodu genetycznego,− nałogów,− życia seksualnego,− skazań,− mandatów karnych,− orzeczeń o ukaraniu,− innych orzeczeń wydanych w postępowaniu sądowym lub administracyjnym.</w:t>
      </w:r>
    </w:p>
    <w:p w14:paraId="4939A719" w14:textId="77777777" w:rsidR="00D03865" w:rsidRDefault="00D03865" w:rsidP="00D03865">
      <w:pPr>
        <w:pStyle w:val="Akapitzlist"/>
        <w:jc w:val="both"/>
        <w:rPr>
          <w:rFonts w:cs="Tahoma"/>
          <w:iCs/>
        </w:rPr>
      </w:pPr>
    </w:p>
    <w:p w14:paraId="185FE4E1" w14:textId="15A0016C" w:rsidR="00D03865" w:rsidRPr="008236BA" w:rsidRDefault="008236BA" w:rsidP="008236BA">
      <w:pPr>
        <w:jc w:val="both"/>
        <w:rPr>
          <w:rFonts w:cs="Tahoma"/>
          <w:iCs/>
        </w:rPr>
      </w:pPr>
      <w:r>
        <w:rPr>
          <w:rFonts w:cs="Tahoma"/>
          <w:iCs/>
        </w:rPr>
        <w:t>3.</w:t>
      </w:r>
      <w:r w:rsidR="00CD6A34" w:rsidRPr="008236BA">
        <w:rPr>
          <w:rFonts w:cs="Tahoma"/>
          <w:iCs/>
        </w:rPr>
        <w:t xml:space="preserve">Przyjmujący zamówienie zobowiązany jest do zobligowania swoich pracowników i osób, którymi się posługuje w ramach realizacji niniejszej umowy – do zachowania w tajemnicy wszystkich informacji uzyskanych w trakcie realizacji niniejszej umowy, w szczególności w zakresie uzyskanych danych osobowych pacjentów. </w:t>
      </w:r>
    </w:p>
    <w:p w14:paraId="6BCD977E" w14:textId="77777777" w:rsidR="00D03865" w:rsidRDefault="00D03865" w:rsidP="00D03865">
      <w:pPr>
        <w:pStyle w:val="Akapitzlist"/>
        <w:ind w:left="1080"/>
        <w:jc w:val="both"/>
        <w:rPr>
          <w:rFonts w:cs="Tahoma"/>
          <w:iCs/>
        </w:rPr>
      </w:pPr>
    </w:p>
    <w:p w14:paraId="17C4F78E" w14:textId="1B6CF400" w:rsidR="00CD6A34" w:rsidRPr="00CE1BA0" w:rsidRDefault="008236BA" w:rsidP="008236BA">
      <w:pPr>
        <w:jc w:val="both"/>
        <w:rPr>
          <w:rFonts w:cs="Tahoma"/>
          <w:iCs/>
        </w:rPr>
      </w:pPr>
      <w:r>
        <w:rPr>
          <w:rFonts w:cs="Tahoma"/>
          <w:iCs/>
        </w:rPr>
        <w:t>4.</w:t>
      </w:r>
      <w:r w:rsidR="00AA281F" w:rsidRPr="008236BA">
        <w:rPr>
          <w:rFonts w:cs="Tahoma"/>
          <w:iCs/>
        </w:rPr>
        <w:t xml:space="preserve">Obowiązki i sankcje za nieprzestrzeganie niniejszych postanowień reguluje ustawa o ochronie danych osobowych  z dnia 10 maja 2018 r. (tj. Dz.U. </w:t>
      </w:r>
      <w:r w:rsidR="00EF7981">
        <w:rPr>
          <w:rFonts w:cs="Tahoma"/>
          <w:iCs/>
        </w:rPr>
        <w:t xml:space="preserve">z 2019 r. poz. 730 </w:t>
      </w:r>
      <w:r w:rsidR="00970BEA">
        <w:rPr>
          <w:rFonts w:cs="Tahoma"/>
          <w:iCs/>
        </w:rPr>
        <w:t xml:space="preserve">) </w:t>
      </w:r>
      <w:r w:rsidR="00970BEA" w:rsidRPr="00CE1BA0">
        <w:rPr>
          <w:rFonts w:cs="Tahoma"/>
          <w:iCs/>
        </w:rPr>
        <w:t>oraz przepisach rozporządzenia RODO w sprawie ochrony danych osobowych.</w:t>
      </w:r>
    </w:p>
    <w:p w14:paraId="4722AD54" w14:textId="77777777" w:rsidR="008236BA" w:rsidRPr="00D03865" w:rsidRDefault="008236BA" w:rsidP="009200B0">
      <w:pPr>
        <w:jc w:val="both"/>
        <w:rPr>
          <w:rFonts w:cs="Tahoma"/>
          <w:iCs/>
        </w:rPr>
      </w:pPr>
    </w:p>
    <w:p w14:paraId="494FE0F5" w14:textId="77777777" w:rsidR="001F6B58" w:rsidRPr="00D03865" w:rsidRDefault="001F6B58" w:rsidP="009200B0">
      <w:pPr>
        <w:jc w:val="center"/>
        <w:rPr>
          <w:rFonts w:eastAsia="Times New Roman"/>
          <w:b/>
          <w:bCs/>
          <w:iCs/>
          <w:lang w:eastAsia="ar-SA"/>
        </w:rPr>
      </w:pPr>
      <w:r w:rsidRPr="00D03865">
        <w:rPr>
          <w:rFonts w:eastAsia="Times New Roman"/>
          <w:b/>
          <w:bCs/>
          <w:iCs/>
          <w:lang w:eastAsia="ar-SA"/>
        </w:rPr>
        <w:t>§ 5</w:t>
      </w:r>
      <w:r w:rsidR="00BB1C89" w:rsidRPr="00D03865">
        <w:rPr>
          <w:rFonts w:eastAsia="Times New Roman"/>
          <w:b/>
          <w:bCs/>
          <w:iCs/>
          <w:lang w:eastAsia="ar-SA"/>
        </w:rPr>
        <w:t>.</w:t>
      </w:r>
    </w:p>
    <w:p w14:paraId="1875FF88" w14:textId="50B6C9A4" w:rsidR="001F6B58" w:rsidRPr="00CE1BA0" w:rsidRDefault="001F6B58" w:rsidP="009200B0">
      <w:pPr>
        <w:jc w:val="both"/>
        <w:rPr>
          <w:rFonts w:eastAsia="Times New Roman"/>
          <w:bCs/>
          <w:iCs/>
          <w:lang w:eastAsia="ar-SA"/>
        </w:rPr>
      </w:pPr>
      <w:r w:rsidRPr="00D03865">
        <w:rPr>
          <w:rFonts w:eastAsia="Times New Roman"/>
          <w:bCs/>
          <w:iCs/>
          <w:lang w:eastAsia="ar-SA"/>
        </w:rPr>
        <w:t>1. Z tytu</w:t>
      </w:r>
      <w:r w:rsidR="004A5253" w:rsidRPr="00D03865">
        <w:rPr>
          <w:rFonts w:eastAsia="Times New Roman"/>
          <w:bCs/>
          <w:iCs/>
          <w:lang w:eastAsia="ar-SA"/>
        </w:rPr>
        <w:t xml:space="preserve">łu realizacji niniejszej umowy </w:t>
      </w:r>
      <w:r w:rsidRPr="00D03865">
        <w:rPr>
          <w:rFonts w:eastAsia="Times New Roman"/>
          <w:bCs/>
          <w:iCs/>
          <w:lang w:eastAsia="ar-SA"/>
        </w:rPr>
        <w:t xml:space="preserve">Przyjmujący zamówienie wystawi Udzielającemu zamówienia fakturę wraz z wykazem wykonanych badań, a Przyjmujący zamówienie zobowiązuje się uregulować należność w terminie </w:t>
      </w:r>
      <w:r w:rsidR="00743922" w:rsidRPr="00D03865">
        <w:rPr>
          <w:rFonts w:eastAsia="Times New Roman"/>
          <w:bCs/>
          <w:iCs/>
          <w:lang w:eastAsia="ar-SA"/>
        </w:rPr>
        <w:t xml:space="preserve">do </w:t>
      </w:r>
      <w:r w:rsidR="006423D7" w:rsidRPr="00D03865">
        <w:rPr>
          <w:rFonts w:eastAsia="Times New Roman"/>
          <w:bCs/>
          <w:iCs/>
          <w:lang w:eastAsia="ar-SA"/>
        </w:rPr>
        <w:t>30</w:t>
      </w:r>
      <w:r w:rsidRPr="00D03865">
        <w:rPr>
          <w:rFonts w:eastAsia="Times New Roman"/>
          <w:bCs/>
          <w:iCs/>
          <w:lang w:eastAsia="ar-SA"/>
        </w:rPr>
        <w:t xml:space="preserve"> dni od daty </w:t>
      </w:r>
      <w:r w:rsidR="00F53F98" w:rsidRPr="00D03865">
        <w:rPr>
          <w:rFonts w:eastAsia="Times New Roman"/>
          <w:bCs/>
          <w:iCs/>
          <w:lang w:eastAsia="ar-SA"/>
        </w:rPr>
        <w:t>skutecznego doręczenia do siedziby Udzielającego zamówienie prawidłowo wystawionej faktury VAT, do której załączony zostanie wykaz wykonanych badań, których dotyczy przedkładana faktura. Brak przedmiotowych dokumentów lub braki tych dokumentów skutkują tym, iż termin zapłaty nie biegnie do czasu ich uzupełnienia, poprawienia</w:t>
      </w:r>
      <w:r w:rsidR="00F53F98" w:rsidRPr="00D03865">
        <w:rPr>
          <w:rFonts w:eastAsia="Times New Roman"/>
          <w:bCs/>
          <w:iCs/>
          <w:u w:val="single"/>
          <w:lang w:eastAsia="ar-SA"/>
        </w:rPr>
        <w:t xml:space="preserve">. </w:t>
      </w:r>
      <w:r w:rsidRPr="00D03865">
        <w:rPr>
          <w:rFonts w:eastAsia="Times New Roman"/>
          <w:bCs/>
          <w:iCs/>
          <w:u w:val="single"/>
          <w:lang w:eastAsia="ar-SA"/>
        </w:rPr>
        <w:t xml:space="preserve"> </w:t>
      </w:r>
      <w:r w:rsidRPr="00D03865">
        <w:rPr>
          <w:rFonts w:eastAsia="Times New Roman"/>
          <w:bCs/>
          <w:iCs/>
          <w:lang w:eastAsia="ar-SA"/>
        </w:rPr>
        <w:t>Faktura wystawiona będzie zgodnie z c</w:t>
      </w:r>
      <w:r w:rsidR="004A5253" w:rsidRPr="00D03865">
        <w:rPr>
          <w:rFonts w:eastAsia="Times New Roman"/>
          <w:bCs/>
          <w:iCs/>
          <w:lang w:eastAsia="ar-SA"/>
        </w:rPr>
        <w:t xml:space="preserve">ennikiem usług diagnostycznych </w:t>
      </w:r>
      <w:r w:rsidRPr="00D03865">
        <w:rPr>
          <w:rFonts w:eastAsia="Times New Roman"/>
          <w:bCs/>
          <w:iCs/>
          <w:lang w:eastAsia="ar-SA"/>
        </w:rPr>
        <w:t>Przyjmującego zamówie</w:t>
      </w:r>
      <w:r w:rsidR="00167ABA" w:rsidRPr="00D03865">
        <w:rPr>
          <w:rFonts w:eastAsia="Times New Roman"/>
          <w:bCs/>
          <w:iCs/>
          <w:lang w:eastAsia="ar-SA"/>
        </w:rPr>
        <w:t>nie, stanowiącym załącznik nr 1</w:t>
      </w:r>
      <w:r w:rsidR="00A560E1" w:rsidRPr="00D03865">
        <w:rPr>
          <w:rFonts w:eastAsia="Times New Roman"/>
          <w:bCs/>
          <w:iCs/>
          <w:lang w:eastAsia="ar-SA"/>
        </w:rPr>
        <w:t xml:space="preserve"> </w:t>
      </w:r>
      <w:r w:rsidRPr="00D03865">
        <w:rPr>
          <w:rFonts w:eastAsia="Times New Roman"/>
          <w:bCs/>
          <w:iCs/>
          <w:lang w:eastAsia="ar-SA"/>
        </w:rPr>
        <w:t>do niniejszej umowy</w:t>
      </w:r>
      <w:r w:rsidRPr="00D03865">
        <w:rPr>
          <w:rFonts w:eastAsia="Times New Roman"/>
          <w:bCs/>
          <w:iCs/>
          <w:u w:val="single"/>
          <w:lang w:eastAsia="ar-SA"/>
        </w:rPr>
        <w:t>.</w:t>
      </w:r>
      <w:r w:rsidR="00F53F98" w:rsidRPr="00D03865">
        <w:rPr>
          <w:rFonts w:eastAsia="Times New Roman"/>
          <w:bCs/>
          <w:iCs/>
          <w:lang w:eastAsia="ar-SA"/>
        </w:rPr>
        <w:t xml:space="preserve"> Za dzień zapłaty strony uznają obciążenie rachunku Udzielającego zamówienie. </w:t>
      </w:r>
      <w:r w:rsidR="00224A41">
        <w:rPr>
          <w:rFonts w:eastAsia="Times New Roman"/>
          <w:bCs/>
          <w:iCs/>
          <w:lang w:eastAsia="ar-SA"/>
        </w:rPr>
        <w:t xml:space="preserve"> </w:t>
      </w:r>
      <w:r w:rsidR="00224A41" w:rsidRPr="00CE1BA0">
        <w:rPr>
          <w:rFonts w:eastAsia="Times New Roman"/>
          <w:bCs/>
          <w:iCs/>
          <w:lang w:eastAsia="ar-SA"/>
        </w:rPr>
        <w:t xml:space="preserve">Przyjmujący zamówienie zobowiązuje się do niezmienności stawek </w:t>
      </w:r>
      <w:r w:rsidR="00252ECD" w:rsidRPr="00CE1BA0">
        <w:rPr>
          <w:rFonts w:eastAsia="Times New Roman"/>
          <w:bCs/>
          <w:iCs/>
          <w:lang w:eastAsia="ar-SA"/>
        </w:rPr>
        <w:t xml:space="preserve">stosownych w ramach realizacji niniejszej umowy </w:t>
      </w:r>
      <w:r w:rsidR="00224A41" w:rsidRPr="00CE1BA0">
        <w:rPr>
          <w:rFonts w:eastAsia="Times New Roman"/>
          <w:bCs/>
          <w:iCs/>
          <w:lang w:eastAsia="ar-SA"/>
        </w:rPr>
        <w:t xml:space="preserve">z cennika przez cały okres trwania niniejszej umowy. </w:t>
      </w:r>
    </w:p>
    <w:p w14:paraId="01D8C6CC" w14:textId="77777777" w:rsidR="001F6B58" w:rsidRPr="00CE1BA0" w:rsidRDefault="001F6B58" w:rsidP="009200B0">
      <w:pPr>
        <w:jc w:val="both"/>
        <w:rPr>
          <w:rFonts w:eastAsia="Times New Roman"/>
          <w:bCs/>
          <w:iCs/>
          <w:lang w:eastAsia="ar-SA"/>
        </w:rPr>
      </w:pPr>
    </w:p>
    <w:p w14:paraId="744F3109" w14:textId="77777777" w:rsidR="001F6B58" w:rsidRPr="00D03865" w:rsidRDefault="004A5253" w:rsidP="009200B0">
      <w:pPr>
        <w:jc w:val="both"/>
        <w:rPr>
          <w:rFonts w:cs="Tahoma"/>
          <w:iCs/>
        </w:rPr>
      </w:pPr>
      <w:r w:rsidRPr="00D03865">
        <w:rPr>
          <w:rFonts w:cs="Tahoma"/>
          <w:iCs/>
        </w:rPr>
        <w:t xml:space="preserve">2. Realizacja badań </w:t>
      </w:r>
      <w:r w:rsidR="001F6B58" w:rsidRPr="00D03865">
        <w:rPr>
          <w:rFonts w:cs="Tahoma"/>
          <w:iCs/>
        </w:rPr>
        <w:t>zlecanych przez Udzielającego zamówienia odbywać się będzie na podstawie skierowania na badania, zawierającego:</w:t>
      </w:r>
    </w:p>
    <w:p w14:paraId="1D191791" w14:textId="77777777" w:rsidR="001F6B58" w:rsidRPr="00D03865" w:rsidRDefault="001F6B58" w:rsidP="009200B0">
      <w:pPr>
        <w:numPr>
          <w:ilvl w:val="1"/>
          <w:numId w:val="1"/>
        </w:numPr>
        <w:tabs>
          <w:tab w:val="left" w:pos="5760"/>
          <w:tab w:val="left" w:pos="8640"/>
        </w:tabs>
        <w:jc w:val="both"/>
        <w:rPr>
          <w:rFonts w:cs="Tahoma"/>
          <w:iCs/>
        </w:rPr>
      </w:pPr>
      <w:r w:rsidRPr="00D03865">
        <w:rPr>
          <w:rFonts w:cs="Tahoma"/>
          <w:iCs/>
        </w:rPr>
        <w:t>imię, nazwisko, adres zamieszkania, PESEL pacjenta;</w:t>
      </w:r>
    </w:p>
    <w:p w14:paraId="66A9D271" w14:textId="77777777" w:rsidR="001F6B58" w:rsidRPr="00D03865" w:rsidRDefault="001F6B58" w:rsidP="009200B0">
      <w:pPr>
        <w:numPr>
          <w:ilvl w:val="1"/>
          <w:numId w:val="1"/>
        </w:numPr>
        <w:tabs>
          <w:tab w:val="left" w:pos="5760"/>
          <w:tab w:val="left" w:pos="8640"/>
        </w:tabs>
        <w:jc w:val="both"/>
        <w:rPr>
          <w:rFonts w:cs="Tahoma"/>
          <w:iCs/>
        </w:rPr>
      </w:pPr>
      <w:r w:rsidRPr="00D03865">
        <w:rPr>
          <w:rFonts w:cs="Tahoma"/>
          <w:iCs/>
        </w:rPr>
        <w:t>pieczątkę firmową Udzielającego zamówienia;</w:t>
      </w:r>
    </w:p>
    <w:p w14:paraId="1BFB1ECE" w14:textId="77777777" w:rsidR="001F6B58" w:rsidRPr="00D03865" w:rsidRDefault="001F6B58" w:rsidP="009200B0">
      <w:pPr>
        <w:numPr>
          <w:ilvl w:val="1"/>
          <w:numId w:val="1"/>
        </w:numPr>
        <w:tabs>
          <w:tab w:val="left" w:pos="5760"/>
          <w:tab w:val="left" w:pos="8640"/>
        </w:tabs>
        <w:jc w:val="both"/>
        <w:rPr>
          <w:rFonts w:cs="Tahoma"/>
          <w:iCs/>
        </w:rPr>
      </w:pPr>
      <w:r w:rsidRPr="00D03865">
        <w:rPr>
          <w:rFonts w:cs="Tahoma"/>
          <w:iCs/>
        </w:rPr>
        <w:t>wyszczególnienie liczby i rodzaju badań;</w:t>
      </w:r>
    </w:p>
    <w:p w14:paraId="0BD991F1" w14:textId="77777777" w:rsidR="001F6B58" w:rsidRPr="00D03865" w:rsidRDefault="001F6B58" w:rsidP="009200B0">
      <w:pPr>
        <w:numPr>
          <w:ilvl w:val="1"/>
          <w:numId w:val="1"/>
        </w:numPr>
        <w:tabs>
          <w:tab w:val="left" w:pos="5760"/>
          <w:tab w:val="left" w:pos="8640"/>
        </w:tabs>
        <w:jc w:val="both"/>
        <w:rPr>
          <w:rFonts w:cs="Tahoma"/>
          <w:iCs/>
        </w:rPr>
      </w:pPr>
      <w:r w:rsidRPr="00D03865">
        <w:rPr>
          <w:rFonts w:cs="Tahoma"/>
          <w:iCs/>
        </w:rPr>
        <w:t>datę zlecenia;</w:t>
      </w:r>
    </w:p>
    <w:p w14:paraId="34C07A82" w14:textId="77777777" w:rsidR="001F6B58" w:rsidRPr="00D03865" w:rsidRDefault="001F6B58" w:rsidP="009200B0">
      <w:pPr>
        <w:numPr>
          <w:ilvl w:val="1"/>
          <w:numId w:val="1"/>
        </w:numPr>
        <w:tabs>
          <w:tab w:val="left" w:pos="5760"/>
          <w:tab w:val="left" w:pos="8640"/>
        </w:tabs>
        <w:jc w:val="both"/>
        <w:rPr>
          <w:rFonts w:cs="Tahoma"/>
          <w:iCs/>
        </w:rPr>
      </w:pPr>
      <w:r w:rsidRPr="00D03865">
        <w:rPr>
          <w:rFonts w:cs="Tahoma"/>
          <w:iCs/>
        </w:rPr>
        <w:t>pieczątkę i podpis upoważnionego lekarza Udzielającego zamówienia.</w:t>
      </w:r>
    </w:p>
    <w:p w14:paraId="01D18FCB" w14:textId="77777777" w:rsidR="00F15682" w:rsidRPr="00D03865" w:rsidRDefault="00F15682" w:rsidP="00F15682">
      <w:pPr>
        <w:tabs>
          <w:tab w:val="left" w:pos="5760"/>
          <w:tab w:val="left" w:pos="8640"/>
        </w:tabs>
        <w:ind w:left="1440"/>
        <w:jc w:val="both"/>
        <w:rPr>
          <w:rFonts w:cs="Tahoma"/>
          <w:iCs/>
        </w:rPr>
      </w:pPr>
    </w:p>
    <w:p w14:paraId="57288A4B" w14:textId="508AB0A1" w:rsidR="001F6B58" w:rsidRPr="008236BA" w:rsidRDefault="008236BA" w:rsidP="008236BA">
      <w:pPr>
        <w:jc w:val="both"/>
        <w:rPr>
          <w:rFonts w:eastAsia="Times New Roman"/>
          <w:iCs/>
          <w:lang w:eastAsia="ar-SA"/>
        </w:rPr>
      </w:pPr>
      <w:r>
        <w:rPr>
          <w:rFonts w:eastAsia="Times New Roman"/>
          <w:iCs/>
          <w:lang w:eastAsia="ar-SA"/>
        </w:rPr>
        <w:t>3.</w:t>
      </w:r>
      <w:r w:rsidR="00F15682" w:rsidRPr="008236BA">
        <w:rPr>
          <w:rFonts w:eastAsia="Times New Roman"/>
          <w:iCs/>
          <w:lang w:eastAsia="ar-SA"/>
        </w:rPr>
        <w:t>Przyjmującemu zamówienie przysługuje jedynie wynagrodzenie za faktycznie wykonane badania na rzecz Ud</w:t>
      </w:r>
      <w:r w:rsidR="00A24B47" w:rsidRPr="008236BA">
        <w:rPr>
          <w:rFonts w:eastAsia="Times New Roman"/>
          <w:iCs/>
          <w:lang w:eastAsia="ar-SA"/>
        </w:rPr>
        <w:t xml:space="preserve">zielającego zamówienie.  </w:t>
      </w:r>
      <w:r w:rsidR="00F15682" w:rsidRPr="008236BA">
        <w:rPr>
          <w:rFonts w:eastAsia="Times New Roman"/>
          <w:iCs/>
          <w:lang w:eastAsia="ar-SA"/>
        </w:rPr>
        <w:t>Udzielający zamówienie będzie składał  bieżące skierowania na badania według swoich bieżących potrzeb.</w:t>
      </w:r>
    </w:p>
    <w:p w14:paraId="2CB12CD5" w14:textId="122067C8" w:rsidR="00CD6A34" w:rsidRPr="008236BA" w:rsidRDefault="008236BA" w:rsidP="008236BA">
      <w:pPr>
        <w:rPr>
          <w:rFonts w:eastAsia="Times New Roman"/>
          <w:iCs/>
          <w:lang w:eastAsia="ar-SA"/>
        </w:rPr>
      </w:pPr>
      <w:r>
        <w:rPr>
          <w:rFonts w:eastAsia="Times New Roman"/>
          <w:iCs/>
          <w:lang w:eastAsia="ar-SA"/>
        </w:rPr>
        <w:t>4.</w:t>
      </w:r>
      <w:r w:rsidR="00CD6A34" w:rsidRPr="008236BA">
        <w:rPr>
          <w:rFonts w:eastAsia="Times New Roman"/>
          <w:iCs/>
          <w:lang w:eastAsia="ar-SA"/>
        </w:rPr>
        <w:t>Udzielający zamówienie oświadcza, że jest płatnikiem podatku VAT.</w:t>
      </w:r>
    </w:p>
    <w:p w14:paraId="2411A4E6" w14:textId="77777777" w:rsidR="00CD6A34" w:rsidRPr="00D03865" w:rsidRDefault="00CD6A34" w:rsidP="00CD6A34">
      <w:pPr>
        <w:ind w:left="360"/>
        <w:rPr>
          <w:rFonts w:eastAsia="Times New Roman"/>
          <w:iCs/>
          <w:lang w:eastAsia="ar-SA"/>
        </w:rPr>
      </w:pPr>
      <w:r w:rsidRPr="00D03865">
        <w:rPr>
          <w:rFonts w:eastAsia="Times New Roman"/>
          <w:iCs/>
          <w:lang w:eastAsia="ar-SA"/>
        </w:rPr>
        <w:t xml:space="preserve">NIP Udzielającego zamówienie </w:t>
      </w:r>
      <w:r w:rsidRPr="00FE3637">
        <w:rPr>
          <w:rFonts w:eastAsia="Times New Roman"/>
          <w:b/>
          <w:iCs/>
          <w:lang w:eastAsia="ar-SA"/>
        </w:rPr>
        <w:t>947-16-67-139.</w:t>
      </w:r>
    </w:p>
    <w:p w14:paraId="4E345090" w14:textId="77777777" w:rsidR="001835ED" w:rsidRPr="00D03865" w:rsidRDefault="00CD6A34" w:rsidP="00CD6A34">
      <w:pPr>
        <w:ind w:left="360"/>
        <w:rPr>
          <w:rFonts w:eastAsia="Times New Roman"/>
          <w:iCs/>
          <w:lang w:eastAsia="ar-SA"/>
        </w:rPr>
      </w:pPr>
      <w:r w:rsidRPr="00D03865">
        <w:rPr>
          <w:rFonts w:eastAsia="Times New Roman"/>
          <w:iCs/>
          <w:lang w:eastAsia="ar-SA"/>
        </w:rPr>
        <w:t xml:space="preserve">Przyjmujący zamówienie oświadcza, że jest płatnikiem podatku VAT. </w:t>
      </w:r>
    </w:p>
    <w:p w14:paraId="5C89FC08" w14:textId="79EB5A7D" w:rsidR="00FE3637" w:rsidRPr="00216C42" w:rsidRDefault="00CD6A34" w:rsidP="00FE3637">
      <w:pPr>
        <w:ind w:left="360"/>
        <w:rPr>
          <w:rFonts w:eastAsia="Times New Roman"/>
          <w:b/>
          <w:iCs/>
          <w:lang w:eastAsia="ar-SA"/>
        </w:rPr>
      </w:pPr>
      <w:r w:rsidRPr="00D03865">
        <w:rPr>
          <w:rFonts w:eastAsia="Times New Roman"/>
          <w:iCs/>
          <w:lang w:eastAsia="ar-SA"/>
        </w:rPr>
        <w:t>NIP</w:t>
      </w:r>
      <w:r w:rsidR="001835ED" w:rsidRPr="00D03865">
        <w:rPr>
          <w:rFonts w:eastAsia="Times New Roman"/>
          <w:iCs/>
          <w:lang w:eastAsia="ar-SA"/>
        </w:rPr>
        <w:t xml:space="preserve"> Przyjm</w:t>
      </w:r>
      <w:r w:rsidR="00FE3637">
        <w:rPr>
          <w:rFonts w:eastAsia="Times New Roman"/>
          <w:iCs/>
          <w:lang w:eastAsia="ar-SA"/>
        </w:rPr>
        <w:t xml:space="preserve">ującego zamówienie </w:t>
      </w:r>
      <w:r w:rsidR="006A16FB">
        <w:rPr>
          <w:rFonts w:eastAsia="Times New Roman"/>
          <w:b/>
          <w:iCs/>
          <w:lang w:eastAsia="ar-SA"/>
        </w:rPr>
        <w:t>………………………</w:t>
      </w:r>
    </w:p>
    <w:p w14:paraId="53EFC3E6" w14:textId="28C30455" w:rsidR="00CD6A34" w:rsidRPr="00D03865" w:rsidRDefault="00CD6A34" w:rsidP="00CD6A34">
      <w:pPr>
        <w:ind w:left="360"/>
        <w:rPr>
          <w:rFonts w:eastAsia="Times New Roman"/>
          <w:iCs/>
          <w:lang w:eastAsia="ar-SA"/>
        </w:rPr>
      </w:pPr>
    </w:p>
    <w:p w14:paraId="59087912" w14:textId="77777777" w:rsidR="004A5253" w:rsidRPr="00D03865" w:rsidRDefault="004A5253" w:rsidP="009200B0">
      <w:pPr>
        <w:jc w:val="both"/>
        <w:rPr>
          <w:rFonts w:cs="Tahoma"/>
          <w:iCs/>
        </w:rPr>
      </w:pPr>
    </w:p>
    <w:p w14:paraId="35197CE2" w14:textId="77777777" w:rsidR="001F6B58" w:rsidRPr="00D03865" w:rsidRDefault="001F6B58" w:rsidP="009200B0">
      <w:pPr>
        <w:jc w:val="both"/>
        <w:rPr>
          <w:rFonts w:cs="Tahoma"/>
          <w:b/>
          <w:iCs/>
        </w:rPr>
      </w:pP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b/>
          <w:iCs/>
        </w:rPr>
        <w:t>§ 6</w:t>
      </w:r>
      <w:r w:rsidR="00BB1C89" w:rsidRPr="00D03865">
        <w:rPr>
          <w:rFonts w:cs="Tahoma"/>
          <w:b/>
          <w:iCs/>
        </w:rPr>
        <w:t>.</w:t>
      </w:r>
    </w:p>
    <w:p w14:paraId="2DD8BFAC" w14:textId="77777777" w:rsidR="001F6B58" w:rsidRPr="00D03865" w:rsidRDefault="001F6B58" w:rsidP="009200B0">
      <w:pPr>
        <w:jc w:val="both"/>
        <w:rPr>
          <w:rFonts w:cs="Tahoma"/>
          <w:iCs/>
        </w:rPr>
      </w:pPr>
    </w:p>
    <w:p w14:paraId="6F3DED97" w14:textId="3CBECBEF" w:rsidR="001F6B58" w:rsidRDefault="001F6B58" w:rsidP="009200B0">
      <w:pPr>
        <w:pStyle w:val="Default"/>
        <w:rPr>
          <w:rFonts w:cs="Tahoma"/>
          <w:iCs/>
          <w:color w:val="auto"/>
        </w:rPr>
      </w:pPr>
      <w:r w:rsidRPr="00D03865">
        <w:rPr>
          <w:rFonts w:cs="Tahoma"/>
          <w:iCs/>
          <w:color w:val="auto"/>
        </w:rPr>
        <w:t xml:space="preserve">Strony oświadczają,  że wszelkie informacje, o których powezmą wiadomość przy okazji zawarcia i </w:t>
      </w:r>
      <w:r w:rsidR="004A5253" w:rsidRPr="00D03865">
        <w:rPr>
          <w:rFonts w:cs="Tahoma"/>
          <w:iCs/>
          <w:color w:val="auto"/>
        </w:rPr>
        <w:t>realizacji ninie</w:t>
      </w:r>
      <w:r w:rsidRPr="00D03865">
        <w:rPr>
          <w:rFonts w:cs="Tahoma"/>
          <w:iCs/>
          <w:color w:val="auto"/>
        </w:rPr>
        <w:t>jszej umowy bądź w związku z jej zawarciem i wykonywaniem, stano</w:t>
      </w:r>
      <w:r w:rsidR="004A5253" w:rsidRPr="00D03865">
        <w:rPr>
          <w:rFonts w:cs="Tahoma"/>
          <w:iCs/>
          <w:color w:val="auto"/>
        </w:rPr>
        <w:t>wią tajemnicę przedsiębiorstwa S</w:t>
      </w:r>
      <w:r w:rsidRPr="00D03865">
        <w:rPr>
          <w:rFonts w:cs="Tahoma"/>
          <w:iCs/>
          <w:color w:val="auto"/>
        </w:rPr>
        <w:t>tron w</w:t>
      </w:r>
      <w:r w:rsidR="004A5253" w:rsidRPr="00D03865">
        <w:rPr>
          <w:rFonts w:cs="Tahoma"/>
          <w:iCs/>
          <w:color w:val="auto"/>
        </w:rPr>
        <w:t xml:space="preserve"> rozumieniu </w:t>
      </w:r>
      <w:r w:rsidR="004A5253" w:rsidRPr="00F558F4">
        <w:rPr>
          <w:rFonts w:cs="Tahoma"/>
          <w:iCs/>
          <w:color w:val="000000" w:themeColor="text1"/>
        </w:rPr>
        <w:t>ustawy z dnia 16 kwietnia</w:t>
      </w:r>
      <w:r w:rsidRPr="00F558F4">
        <w:rPr>
          <w:rFonts w:cs="Tahoma"/>
          <w:iCs/>
          <w:color w:val="000000" w:themeColor="text1"/>
        </w:rPr>
        <w:t xml:space="preserve">1993 r. o zwalczaniu nieuczciwej konkurencji </w:t>
      </w:r>
      <w:r w:rsidR="004A5253" w:rsidRPr="00F558F4">
        <w:rPr>
          <w:rFonts w:cs="Tahoma"/>
          <w:iCs/>
          <w:color w:val="000000" w:themeColor="text1"/>
        </w:rPr>
        <w:t>(</w:t>
      </w:r>
      <w:r w:rsidR="004A5253" w:rsidRPr="00F558F4">
        <w:rPr>
          <w:color w:val="000000" w:themeColor="text1"/>
        </w:rPr>
        <w:t xml:space="preserve"> </w:t>
      </w:r>
      <w:r w:rsidR="00F558F4" w:rsidRPr="00F558F4">
        <w:rPr>
          <w:bCs/>
          <w:color w:val="000000" w:themeColor="text1"/>
        </w:rPr>
        <w:t>t.j</w:t>
      </w:r>
      <w:r w:rsidR="00F558F4" w:rsidRPr="00A750A4">
        <w:rPr>
          <w:bCs/>
          <w:color w:val="000000" w:themeColor="text1"/>
        </w:rPr>
        <w:t xml:space="preserve">. </w:t>
      </w:r>
      <w:r w:rsidRPr="00A750A4">
        <w:rPr>
          <w:rFonts w:cs="Tahoma"/>
          <w:iCs/>
          <w:color w:val="000000" w:themeColor="text1"/>
        </w:rPr>
        <w:t xml:space="preserve"> </w:t>
      </w:r>
      <w:r w:rsidR="00A24EC7" w:rsidRPr="00A750A4">
        <w:rPr>
          <w:rFonts w:cs="Tahoma"/>
          <w:iCs/>
          <w:color w:val="000000" w:themeColor="text1"/>
        </w:rPr>
        <w:t xml:space="preserve">Dz.U. z 2019 r. poz. 1010 </w:t>
      </w:r>
      <w:r w:rsidRPr="00D03865">
        <w:rPr>
          <w:rFonts w:cs="Tahoma"/>
          <w:iCs/>
          <w:color w:val="auto"/>
        </w:rPr>
        <w:t>ze zm.), której naruszenie powoduje</w:t>
      </w:r>
      <w:r w:rsidR="008876AB" w:rsidRPr="00D03865">
        <w:rPr>
          <w:rFonts w:cs="Tahoma"/>
          <w:iCs/>
          <w:color w:val="auto"/>
        </w:rPr>
        <w:t xml:space="preserve"> </w:t>
      </w:r>
      <w:r w:rsidRPr="00D03865">
        <w:rPr>
          <w:rFonts w:cs="Tahoma"/>
          <w:iCs/>
          <w:color w:val="auto"/>
        </w:rPr>
        <w:t>odpowiedzialn</w:t>
      </w:r>
      <w:r w:rsidR="004A5253" w:rsidRPr="00D03865">
        <w:rPr>
          <w:rFonts w:cs="Tahoma"/>
          <w:iCs/>
          <w:color w:val="auto"/>
        </w:rPr>
        <w:t xml:space="preserve">ość karną i cywilną przewidzianą wskazaną </w:t>
      </w:r>
      <w:r w:rsidRPr="00D03865">
        <w:rPr>
          <w:rFonts w:cs="Tahoma"/>
          <w:iCs/>
          <w:color w:val="auto"/>
        </w:rPr>
        <w:t>ustawą.</w:t>
      </w:r>
    </w:p>
    <w:p w14:paraId="7EDA2091" w14:textId="77777777" w:rsidR="00A54937" w:rsidRPr="00D03865" w:rsidRDefault="00A54937" w:rsidP="009200B0">
      <w:pPr>
        <w:pStyle w:val="Default"/>
        <w:rPr>
          <w:color w:val="auto"/>
        </w:rPr>
      </w:pPr>
    </w:p>
    <w:p w14:paraId="35D0BE54" w14:textId="77777777" w:rsidR="001F6B58" w:rsidRPr="00D03865" w:rsidRDefault="001F6B58" w:rsidP="009200B0">
      <w:pPr>
        <w:jc w:val="both"/>
        <w:rPr>
          <w:rFonts w:cs="Tahoma"/>
          <w:b/>
          <w:iCs/>
        </w:rPr>
      </w:pP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b/>
          <w:iCs/>
        </w:rPr>
        <w:tab/>
        <w:t>§ 7</w:t>
      </w:r>
      <w:r w:rsidR="00BB1C89" w:rsidRPr="00D03865">
        <w:rPr>
          <w:rFonts w:cs="Tahoma"/>
          <w:b/>
          <w:iCs/>
        </w:rPr>
        <w:t>.</w:t>
      </w:r>
    </w:p>
    <w:p w14:paraId="24227BC0" w14:textId="77777777" w:rsidR="001F6B58" w:rsidRPr="00D03865" w:rsidRDefault="001F6B58" w:rsidP="009200B0">
      <w:pPr>
        <w:jc w:val="both"/>
        <w:rPr>
          <w:rFonts w:cs="Tahoma"/>
          <w:iCs/>
        </w:rPr>
      </w:pPr>
    </w:p>
    <w:p w14:paraId="59F2496B" w14:textId="28CBCC0F" w:rsidR="001F6B58" w:rsidRPr="00CE1BA0" w:rsidRDefault="001F6B58" w:rsidP="009200B0">
      <w:pPr>
        <w:jc w:val="both"/>
        <w:rPr>
          <w:rFonts w:cs="Tahoma"/>
          <w:b/>
          <w:bCs/>
          <w:iCs/>
        </w:rPr>
      </w:pPr>
      <w:r w:rsidRPr="00D03865">
        <w:rPr>
          <w:rFonts w:cs="Tahoma"/>
          <w:iCs/>
        </w:rPr>
        <w:t>1.</w:t>
      </w:r>
      <w:r w:rsidR="004A5253" w:rsidRPr="00D03865">
        <w:rPr>
          <w:rFonts w:cs="Tahoma"/>
          <w:iCs/>
        </w:rPr>
        <w:t xml:space="preserve"> Umowa zostaje zawarta na czas </w:t>
      </w:r>
      <w:r w:rsidRPr="00D03865">
        <w:rPr>
          <w:rFonts w:cs="Tahoma"/>
          <w:iCs/>
        </w:rPr>
        <w:t xml:space="preserve">określony </w:t>
      </w:r>
      <w:r w:rsidR="006A16FB">
        <w:rPr>
          <w:rFonts w:cs="Tahoma"/>
          <w:b/>
          <w:bCs/>
          <w:iCs/>
        </w:rPr>
        <w:t xml:space="preserve">od </w:t>
      </w:r>
      <w:r w:rsidR="006A16FB" w:rsidRPr="00CE1BA0">
        <w:rPr>
          <w:rFonts w:cs="Tahoma"/>
          <w:b/>
          <w:bCs/>
          <w:iCs/>
        </w:rPr>
        <w:t>…………………………..</w:t>
      </w:r>
      <w:r w:rsidR="00970BEA" w:rsidRPr="00CE1BA0">
        <w:rPr>
          <w:rFonts w:cs="Tahoma"/>
          <w:b/>
          <w:bCs/>
          <w:iCs/>
        </w:rPr>
        <w:t>do ……………</w:t>
      </w:r>
    </w:p>
    <w:p w14:paraId="3EF77174" w14:textId="00BAF34D" w:rsidR="001F6B58" w:rsidRPr="00F558F4" w:rsidRDefault="00FF0EAC" w:rsidP="009200B0">
      <w:pPr>
        <w:jc w:val="both"/>
        <w:rPr>
          <w:rFonts w:cs="Tahoma"/>
          <w:iCs/>
          <w:color w:val="000000" w:themeColor="text1"/>
        </w:rPr>
      </w:pPr>
      <w:r w:rsidRPr="00D03865">
        <w:rPr>
          <w:rFonts w:cs="Tahoma"/>
          <w:iCs/>
        </w:rPr>
        <w:t xml:space="preserve">2. </w:t>
      </w:r>
      <w:r w:rsidRPr="00D03865">
        <w:rPr>
          <w:iCs/>
        </w:rPr>
        <w:t>Każdej ze Stron przysługuje prawo do wypowiedzenia umowy z zachowaniem 3 – miesięcznego okresu ze skutkiem na</w:t>
      </w:r>
      <w:r w:rsidR="00A54937">
        <w:rPr>
          <w:iCs/>
        </w:rPr>
        <w:t xml:space="preserve"> koniec miesiąca </w:t>
      </w:r>
      <w:r w:rsidR="00A54937" w:rsidRPr="00F558F4">
        <w:rPr>
          <w:iCs/>
          <w:color w:val="000000" w:themeColor="text1"/>
        </w:rPr>
        <w:t xml:space="preserve">kalendarzowego, w którym doszło do doręczenia drugiej stronie oświadczenia o wypowiedzeniu umowy. </w:t>
      </w:r>
    </w:p>
    <w:p w14:paraId="5C321E8F" w14:textId="4B5D41A7" w:rsidR="004A5253" w:rsidRPr="00D03865" w:rsidRDefault="00FF0EAC" w:rsidP="009200B0">
      <w:pPr>
        <w:jc w:val="both"/>
        <w:rPr>
          <w:rFonts w:cs="Tahoma"/>
          <w:iCs/>
        </w:rPr>
      </w:pPr>
      <w:r w:rsidRPr="00D03865">
        <w:rPr>
          <w:rFonts w:cs="Tahoma"/>
          <w:iCs/>
        </w:rPr>
        <w:t>3</w:t>
      </w:r>
      <w:r w:rsidR="001F6B58" w:rsidRPr="00D03865">
        <w:rPr>
          <w:rFonts w:cs="Tahoma"/>
          <w:iCs/>
        </w:rPr>
        <w:t xml:space="preserve">. Udzielającemu zamówienie przysługuje prawo do rozwiązania niniejszej umowy bez zachowania okresu wypowiedzenia w przypadku </w:t>
      </w:r>
      <w:r w:rsidR="001539B2" w:rsidRPr="00D03865">
        <w:rPr>
          <w:rFonts w:cs="Tahoma"/>
          <w:iCs/>
        </w:rPr>
        <w:t xml:space="preserve">rażącego </w:t>
      </w:r>
      <w:r w:rsidR="001F6B58" w:rsidRPr="00D03865">
        <w:rPr>
          <w:rFonts w:cs="Tahoma"/>
          <w:iCs/>
        </w:rPr>
        <w:t xml:space="preserve">naruszenia </w:t>
      </w:r>
      <w:r w:rsidR="00A560E1" w:rsidRPr="00D03865">
        <w:rPr>
          <w:rFonts w:cs="Tahoma"/>
          <w:iCs/>
        </w:rPr>
        <w:t>postanowień niniejszej umowy</w:t>
      </w:r>
      <w:r w:rsidR="004A5253" w:rsidRPr="00D03865">
        <w:rPr>
          <w:rFonts w:cs="Tahoma"/>
          <w:iCs/>
        </w:rPr>
        <w:t>, w szczególności w razie:</w:t>
      </w:r>
    </w:p>
    <w:p w14:paraId="09CB2C85" w14:textId="77777777" w:rsidR="004A5253" w:rsidRPr="00D03865" w:rsidRDefault="004A5253" w:rsidP="009200B0">
      <w:pPr>
        <w:jc w:val="both"/>
        <w:rPr>
          <w:rFonts w:cs="Tahoma"/>
          <w:iCs/>
        </w:rPr>
      </w:pPr>
      <w:r w:rsidRPr="00D03865">
        <w:rPr>
          <w:rFonts w:cs="Tahoma"/>
          <w:iCs/>
        </w:rPr>
        <w:t>- nieterminowego wykonania badania lub dostarczenia wyników z opóźnieniem,</w:t>
      </w:r>
    </w:p>
    <w:p w14:paraId="52779241" w14:textId="77777777" w:rsidR="004A5253" w:rsidRPr="00D03865" w:rsidRDefault="004A5253" w:rsidP="009200B0">
      <w:pPr>
        <w:jc w:val="both"/>
        <w:rPr>
          <w:rFonts w:cs="Tahoma"/>
          <w:iCs/>
        </w:rPr>
      </w:pPr>
      <w:r w:rsidRPr="00D03865">
        <w:rPr>
          <w:rFonts w:cs="Tahoma"/>
          <w:iCs/>
        </w:rPr>
        <w:t>- prowadzenia sprawozdawczości w sposób niezgodny z obowiązującymi przepisami.</w:t>
      </w:r>
    </w:p>
    <w:p w14:paraId="50329A55" w14:textId="77777777" w:rsidR="001F6B58" w:rsidRPr="00D03865" w:rsidRDefault="004A5253" w:rsidP="009200B0">
      <w:pPr>
        <w:jc w:val="both"/>
        <w:rPr>
          <w:rFonts w:cs="Tahoma"/>
          <w:iCs/>
        </w:rPr>
      </w:pPr>
      <w:r w:rsidRPr="00D03865">
        <w:rPr>
          <w:rFonts w:cs="Tahoma"/>
          <w:iCs/>
        </w:rPr>
        <w:t>- negatywnego wyniku kontroli przeprowadzonej przez NFZ lub przez Udzielającego zamówienie</w:t>
      </w:r>
    </w:p>
    <w:p w14:paraId="40579D19" w14:textId="5C83D7A6" w:rsidR="0090739D" w:rsidRPr="00BE5D5E" w:rsidRDefault="0090739D" w:rsidP="009200B0">
      <w:pPr>
        <w:jc w:val="both"/>
        <w:rPr>
          <w:rFonts w:cs="Tahoma"/>
          <w:iCs/>
          <w:u w:val="single"/>
        </w:rPr>
      </w:pPr>
      <w:r w:rsidRPr="00D03865">
        <w:rPr>
          <w:rFonts w:cs="Tahoma"/>
          <w:iCs/>
        </w:rPr>
        <w:t>- naruszenia wymogów ustawy o ochronie danych osobowych</w:t>
      </w:r>
      <w:r w:rsidR="00970BEA" w:rsidRPr="00CE1BA0">
        <w:rPr>
          <w:rFonts w:cs="Tahoma"/>
          <w:iCs/>
        </w:rPr>
        <w:t>, przepisów o RODO</w:t>
      </w:r>
    </w:p>
    <w:p w14:paraId="7C32A956" w14:textId="77777777" w:rsidR="0090739D" w:rsidRPr="00D03865" w:rsidRDefault="0090739D" w:rsidP="009200B0">
      <w:pPr>
        <w:jc w:val="both"/>
        <w:rPr>
          <w:rFonts w:cs="Tahoma"/>
          <w:iCs/>
        </w:rPr>
      </w:pPr>
      <w:r w:rsidRPr="00D03865">
        <w:rPr>
          <w:rFonts w:cs="Tahoma"/>
          <w:iCs/>
        </w:rPr>
        <w:lastRenderedPageBreak/>
        <w:t>- stwierdzenia innych poważnych naruszeń w zakre</w:t>
      </w:r>
      <w:r w:rsidR="00CB10AE" w:rsidRPr="00D03865">
        <w:rPr>
          <w:rFonts w:cs="Tahoma"/>
          <w:iCs/>
        </w:rPr>
        <w:t xml:space="preserve">sie realizacji niniejszej umowy, w szczególności w sytuacji uzyskania nieprawidłowych wyników badań. </w:t>
      </w:r>
    </w:p>
    <w:p w14:paraId="4B6FDE6C" w14:textId="0A5C0BCA" w:rsidR="00B7198D" w:rsidRDefault="00FF0EAC" w:rsidP="004E6222">
      <w:pPr>
        <w:jc w:val="both"/>
        <w:rPr>
          <w:rFonts w:cs="Tahoma"/>
          <w:iCs/>
        </w:rPr>
      </w:pPr>
      <w:r w:rsidRPr="00D03865">
        <w:rPr>
          <w:rFonts w:cs="Tahoma"/>
          <w:iCs/>
        </w:rPr>
        <w:t>4</w:t>
      </w:r>
      <w:r w:rsidR="00CB10AE" w:rsidRPr="00D03865">
        <w:rPr>
          <w:rFonts w:cs="Tahoma"/>
          <w:iCs/>
        </w:rPr>
        <w:t xml:space="preserve">. Oświadczenie o wypowiedzeniu umowy musi być sporządzone w formie pisemnej dla swej ważności. </w:t>
      </w:r>
    </w:p>
    <w:p w14:paraId="1F14910A" w14:textId="77777777" w:rsidR="00A54937" w:rsidRPr="00D03865" w:rsidRDefault="00A54937" w:rsidP="004E6222">
      <w:pPr>
        <w:jc w:val="both"/>
        <w:rPr>
          <w:rFonts w:cs="Tahoma"/>
          <w:iCs/>
        </w:rPr>
      </w:pPr>
    </w:p>
    <w:p w14:paraId="1DB4A928" w14:textId="77777777" w:rsidR="001F6B58" w:rsidRPr="00D03865" w:rsidRDefault="001F6B58" w:rsidP="009200B0">
      <w:pPr>
        <w:jc w:val="center"/>
        <w:rPr>
          <w:rFonts w:cs="Tahoma"/>
          <w:b/>
          <w:iCs/>
        </w:rPr>
      </w:pPr>
      <w:r w:rsidRPr="00D03865">
        <w:rPr>
          <w:rFonts w:cs="Tahoma"/>
          <w:b/>
          <w:iCs/>
        </w:rPr>
        <w:t>§ 8</w:t>
      </w:r>
      <w:r w:rsidR="00B7198D" w:rsidRPr="00D03865">
        <w:rPr>
          <w:rFonts w:cs="Tahoma"/>
          <w:b/>
          <w:iCs/>
        </w:rPr>
        <w:t>.</w:t>
      </w:r>
    </w:p>
    <w:p w14:paraId="36CA27CB" w14:textId="77777777" w:rsidR="001F6B58" w:rsidRPr="00D03865" w:rsidRDefault="001F6B58" w:rsidP="009200B0">
      <w:pPr>
        <w:rPr>
          <w:rFonts w:cs="Tahoma"/>
          <w:iCs/>
        </w:rPr>
      </w:pPr>
    </w:p>
    <w:p w14:paraId="75CB328F" w14:textId="11F176B6" w:rsidR="00F15682" w:rsidRPr="00D03865" w:rsidRDefault="001539B2" w:rsidP="00F15682">
      <w:pPr>
        <w:widowControl/>
        <w:suppressAutoHyphens w:val="0"/>
        <w:jc w:val="both"/>
        <w:rPr>
          <w:rFonts w:eastAsiaTheme="minorHAnsi"/>
          <w:lang w:eastAsia="en-US"/>
        </w:rPr>
      </w:pPr>
      <w:r w:rsidRPr="00D03865">
        <w:rPr>
          <w:rFonts w:cs="Tahoma"/>
          <w:iCs/>
        </w:rPr>
        <w:t>Przyjmujący zamówienie nie jest uprawniony do przekazania praw</w:t>
      </w:r>
      <w:r w:rsidR="0090739D" w:rsidRPr="00D03865">
        <w:rPr>
          <w:rFonts w:cs="Tahoma"/>
          <w:iCs/>
        </w:rPr>
        <w:t xml:space="preserve"> </w:t>
      </w:r>
      <w:r w:rsidRPr="00D03865">
        <w:rPr>
          <w:rFonts w:cs="Tahoma"/>
          <w:iCs/>
        </w:rPr>
        <w:t>i obowiązków wynikających z niniejszej umowy</w:t>
      </w:r>
      <w:r w:rsidR="0090739D" w:rsidRPr="00D03865">
        <w:rPr>
          <w:rFonts w:cs="Tahoma"/>
          <w:iCs/>
        </w:rPr>
        <w:t xml:space="preserve"> osobom trzecim</w:t>
      </w:r>
      <w:r w:rsidRPr="00D03865">
        <w:rPr>
          <w:rFonts w:cs="Tahoma"/>
          <w:iCs/>
        </w:rPr>
        <w:t>.</w:t>
      </w:r>
      <w:r w:rsidR="00F15682" w:rsidRPr="00D03865">
        <w:rPr>
          <w:rFonts w:eastAsiaTheme="minorHAnsi"/>
          <w:lang w:eastAsia="en-US"/>
        </w:rPr>
        <w:t xml:space="preserve"> Przyjmujący zamówienie nie może bez pisemnej zgody Udzielającego zamówienie, pod rygorem nieważności -  przenosić wierzytelności wynikających z niniejszej umowy na osoby trzecie, ani rozporządzać nimi w jakiejkolwiek prawem przewidzianej formie. W szczególności wierzytelność nie może być przedmiotem zabezpieczenia zobowiązań Przyjmującego zamówienie (np. z tytułu umowy kredytu, pożyczki). Przyjmujący zamówienie nie może również zawrzeć umowy z osobą trzecią o podstawienie w prawa wierzyciela (art. 518 kodeksu cywilnego) umowy poręczenia, przekazu. Art. 54 ustawy o działalności leczniczej z dnia 15 kwietnia 2011r. </w:t>
      </w:r>
      <w:r w:rsidR="00F15682" w:rsidRPr="00F558F4">
        <w:rPr>
          <w:rFonts w:eastAsiaTheme="minorHAnsi"/>
          <w:color w:val="000000" w:themeColor="text1"/>
          <w:lang w:eastAsia="en-US"/>
        </w:rPr>
        <w:t>(</w:t>
      </w:r>
      <w:r w:rsidR="00A54937" w:rsidRPr="00F558F4">
        <w:rPr>
          <w:rFonts w:eastAsiaTheme="minorHAnsi"/>
          <w:color w:val="000000" w:themeColor="text1"/>
          <w:lang w:eastAsia="en-US"/>
        </w:rPr>
        <w:t xml:space="preserve">t.j. </w:t>
      </w:r>
      <w:r w:rsidR="00F15682" w:rsidRPr="00F558F4">
        <w:rPr>
          <w:rFonts w:eastAsiaTheme="minorHAnsi"/>
          <w:color w:val="000000" w:themeColor="text1"/>
          <w:lang w:eastAsia="en-US"/>
        </w:rPr>
        <w:t xml:space="preserve">Dz. U. </w:t>
      </w:r>
      <w:r w:rsidR="00A54937" w:rsidRPr="00F558F4">
        <w:rPr>
          <w:rFonts w:eastAsiaTheme="minorHAnsi"/>
          <w:color w:val="000000" w:themeColor="text1"/>
          <w:lang w:eastAsia="en-US"/>
        </w:rPr>
        <w:t xml:space="preserve"> </w:t>
      </w:r>
      <w:r w:rsidR="006A16FB">
        <w:rPr>
          <w:rFonts w:eastAsiaTheme="minorHAnsi"/>
          <w:color w:val="000000" w:themeColor="text1"/>
          <w:lang w:eastAsia="en-US"/>
        </w:rPr>
        <w:t>2022 poz. 633</w:t>
      </w:r>
      <w:r w:rsidR="00F15682" w:rsidRPr="00D03865">
        <w:rPr>
          <w:rFonts w:eastAsiaTheme="minorHAnsi"/>
          <w:lang w:eastAsia="en-US"/>
        </w:rPr>
        <w:t>) ma zastosowanie.</w:t>
      </w:r>
    </w:p>
    <w:p w14:paraId="0198CD85" w14:textId="77777777" w:rsidR="001835ED" w:rsidRPr="00D03865" w:rsidRDefault="001835ED" w:rsidP="00F15682">
      <w:pPr>
        <w:widowControl/>
        <w:suppressAutoHyphens w:val="0"/>
        <w:jc w:val="both"/>
        <w:rPr>
          <w:rFonts w:eastAsiaTheme="minorHAnsi"/>
          <w:lang w:eastAsia="en-US"/>
        </w:rPr>
      </w:pPr>
    </w:p>
    <w:p w14:paraId="083D0067" w14:textId="77777777" w:rsidR="004E6222" w:rsidRPr="00D03865" w:rsidRDefault="004E6222" w:rsidP="00F15682">
      <w:pPr>
        <w:widowControl/>
        <w:suppressAutoHyphens w:val="0"/>
        <w:jc w:val="both"/>
        <w:rPr>
          <w:rFonts w:eastAsiaTheme="minorHAnsi"/>
          <w:lang w:eastAsia="en-US"/>
        </w:rPr>
      </w:pPr>
    </w:p>
    <w:p w14:paraId="3F97BEF4" w14:textId="77777777" w:rsidR="001539B2" w:rsidRPr="00D03865" w:rsidRDefault="001539B2" w:rsidP="009200B0">
      <w:pPr>
        <w:jc w:val="center"/>
        <w:rPr>
          <w:rFonts w:cs="Tahoma"/>
          <w:b/>
          <w:iCs/>
        </w:rPr>
      </w:pPr>
      <w:r w:rsidRPr="00D03865">
        <w:rPr>
          <w:rFonts w:cs="Tahoma"/>
          <w:b/>
          <w:iCs/>
        </w:rPr>
        <w:t>§ 9</w:t>
      </w:r>
      <w:r w:rsidR="00B7198D" w:rsidRPr="00D03865">
        <w:rPr>
          <w:rFonts w:cs="Tahoma"/>
          <w:b/>
          <w:iCs/>
        </w:rPr>
        <w:t>.</w:t>
      </w:r>
    </w:p>
    <w:p w14:paraId="3B856C0F" w14:textId="77777777" w:rsidR="001539B2" w:rsidRPr="00D03865" w:rsidRDefault="001539B2" w:rsidP="009200B0">
      <w:pPr>
        <w:jc w:val="both"/>
        <w:rPr>
          <w:rFonts w:cs="Tahoma"/>
          <w:iCs/>
        </w:rPr>
      </w:pPr>
    </w:p>
    <w:p w14:paraId="088F57FD" w14:textId="134CAE08" w:rsidR="001F6B58" w:rsidRPr="008236BA" w:rsidRDefault="008236BA" w:rsidP="008236BA">
      <w:pPr>
        <w:jc w:val="both"/>
        <w:rPr>
          <w:rFonts w:cs="Tahoma"/>
          <w:iCs/>
        </w:rPr>
      </w:pPr>
      <w:r>
        <w:rPr>
          <w:rFonts w:cs="Tahoma"/>
          <w:iCs/>
        </w:rPr>
        <w:t>1.</w:t>
      </w:r>
      <w:r w:rsidR="00CB10AE" w:rsidRPr="008236BA">
        <w:rPr>
          <w:rFonts w:cs="Tahoma"/>
          <w:iCs/>
        </w:rPr>
        <w:t>Udzielający zamówienie ma prawo nałożyć na przyjmującego zamówienie - karę</w:t>
      </w:r>
      <w:r w:rsidR="001F6B58" w:rsidRPr="008236BA">
        <w:rPr>
          <w:rFonts w:cs="Tahoma"/>
          <w:iCs/>
        </w:rPr>
        <w:t xml:space="preserve"> umown</w:t>
      </w:r>
      <w:r w:rsidR="00CB10AE" w:rsidRPr="008236BA">
        <w:rPr>
          <w:rFonts w:cs="Tahoma"/>
          <w:iCs/>
        </w:rPr>
        <w:t>ą</w:t>
      </w:r>
      <w:r w:rsidR="001F6B58" w:rsidRPr="008236BA">
        <w:rPr>
          <w:rFonts w:cs="Tahoma"/>
          <w:iCs/>
        </w:rPr>
        <w:t xml:space="preserve"> za opóźnienie w dostarczeniu wyników badań lub opóźnienie w odbio</w:t>
      </w:r>
      <w:r w:rsidR="00CB10AE" w:rsidRPr="008236BA">
        <w:rPr>
          <w:rFonts w:cs="Tahoma"/>
          <w:iCs/>
        </w:rPr>
        <w:t>rze materiału do badań za każ</w:t>
      </w:r>
      <w:r w:rsidR="00CB10AE" w:rsidRPr="00970BEA">
        <w:rPr>
          <w:rFonts w:cs="Tahoma"/>
          <w:iCs/>
        </w:rPr>
        <w:t>d</w:t>
      </w:r>
      <w:r w:rsidR="00A24EC7" w:rsidRPr="00970BEA">
        <w:rPr>
          <w:rFonts w:cs="Tahoma"/>
          <w:iCs/>
        </w:rPr>
        <w:t>ą</w:t>
      </w:r>
      <w:r w:rsidR="00CB10AE" w:rsidRPr="00970BEA">
        <w:rPr>
          <w:rFonts w:cs="Tahoma"/>
          <w:iCs/>
        </w:rPr>
        <w:t xml:space="preserve"> </w:t>
      </w:r>
      <w:r w:rsidR="00CB10AE" w:rsidRPr="008236BA">
        <w:rPr>
          <w:rFonts w:cs="Tahoma"/>
          <w:iCs/>
        </w:rPr>
        <w:t xml:space="preserve">rozpoczętą godzinę opóźnienia </w:t>
      </w:r>
      <w:r w:rsidR="001F6B58" w:rsidRPr="008236BA">
        <w:rPr>
          <w:rFonts w:cs="Tahoma"/>
          <w:iCs/>
        </w:rPr>
        <w:t xml:space="preserve"> w wysokości 10% wartości </w:t>
      </w:r>
      <w:r w:rsidR="008E714A" w:rsidRPr="008236BA">
        <w:rPr>
          <w:rFonts w:cs="Tahoma"/>
          <w:iCs/>
        </w:rPr>
        <w:t xml:space="preserve">należności </w:t>
      </w:r>
      <w:r w:rsidR="00CB10AE" w:rsidRPr="008236BA">
        <w:rPr>
          <w:rFonts w:cs="Tahoma"/>
          <w:iCs/>
        </w:rPr>
        <w:t>za przekazane badania</w:t>
      </w:r>
      <w:r w:rsidR="00970BEA" w:rsidRPr="00970BEA">
        <w:rPr>
          <w:rFonts w:cs="Tahoma"/>
          <w:iCs/>
          <w:color w:val="FF0000"/>
        </w:rPr>
        <w:t xml:space="preserve">/ </w:t>
      </w:r>
      <w:r w:rsidR="00970BEA" w:rsidRPr="00CE1BA0">
        <w:rPr>
          <w:rFonts w:cs="Tahoma"/>
          <w:iCs/>
        </w:rPr>
        <w:t xml:space="preserve">badania, które miały zostać przekazane </w:t>
      </w:r>
      <w:r w:rsidR="00970BEA" w:rsidRPr="00970BEA">
        <w:rPr>
          <w:rFonts w:cs="Tahoma"/>
          <w:iCs/>
          <w:color w:val="FF0000"/>
        </w:rPr>
        <w:t xml:space="preserve">- </w:t>
      </w:r>
      <w:r w:rsidR="00CB10AE" w:rsidRPr="008236BA">
        <w:rPr>
          <w:rFonts w:cs="Tahoma"/>
          <w:iCs/>
        </w:rPr>
        <w:t>zgodnie z cenn</w:t>
      </w:r>
      <w:r w:rsidR="00167ABA" w:rsidRPr="008236BA">
        <w:rPr>
          <w:rFonts w:cs="Tahoma"/>
          <w:iCs/>
        </w:rPr>
        <w:t>ikiem stanowiącym załącznik nr 1</w:t>
      </w:r>
      <w:r w:rsidR="00CB10AE" w:rsidRPr="008236BA">
        <w:rPr>
          <w:rFonts w:cs="Tahoma"/>
          <w:iCs/>
        </w:rPr>
        <w:t xml:space="preserve"> do niniejszej umowy. </w:t>
      </w:r>
    </w:p>
    <w:p w14:paraId="7E2F44E5" w14:textId="27E175DF" w:rsidR="00CB10AE" w:rsidRDefault="008236BA" w:rsidP="008236BA">
      <w:pPr>
        <w:jc w:val="both"/>
        <w:rPr>
          <w:rFonts w:cs="Tahoma"/>
          <w:iCs/>
        </w:rPr>
      </w:pPr>
      <w:r>
        <w:rPr>
          <w:rFonts w:cs="Tahoma"/>
          <w:iCs/>
        </w:rPr>
        <w:t>2.</w:t>
      </w:r>
      <w:r w:rsidR="00CB10AE" w:rsidRPr="008236BA">
        <w:rPr>
          <w:rFonts w:cs="Tahoma"/>
          <w:iCs/>
        </w:rPr>
        <w:t>Udzielający zamówienie ma prawo nałożyć na przyjmującego zamówienie karę umowną za nieprawidłowe wykonanie badań lub inne naruszenie postanowień niniejszej umowy – w wysokości 20 % wartości wynagrodzenia miesięcznego, w którym doszło do naruszenia umowy – za każde stwierdzone przez udzielającego zamówienie naruszenie umowy.</w:t>
      </w:r>
    </w:p>
    <w:p w14:paraId="0F73B8AB" w14:textId="0D49F357" w:rsidR="00970BEA" w:rsidRPr="00CE1BA0" w:rsidRDefault="00970BEA" w:rsidP="008236BA">
      <w:pPr>
        <w:jc w:val="both"/>
        <w:rPr>
          <w:rFonts w:cs="Tahoma"/>
          <w:iCs/>
        </w:rPr>
      </w:pPr>
      <w:r w:rsidRPr="00CE1BA0">
        <w:rPr>
          <w:rFonts w:cs="Tahoma"/>
          <w:iCs/>
        </w:rPr>
        <w:t xml:space="preserve">2a. Udzielający zamówienie ma prawo nałożyć na przyjmującego zamówienie karę umowną w przypadku wypowiedzenia umowy w trybie natychmiastowym przez </w:t>
      </w:r>
      <w:r w:rsidR="00224A41" w:rsidRPr="00CE1BA0">
        <w:rPr>
          <w:rFonts w:cs="Tahoma"/>
          <w:iCs/>
        </w:rPr>
        <w:t>udzielającego</w:t>
      </w:r>
      <w:r w:rsidRPr="00CE1BA0">
        <w:rPr>
          <w:rFonts w:cs="Tahoma"/>
          <w:iCs/>
        </w:rPr>
        <w:t xml:space="preserve"> zamówienie (zgodnie z </w:t>
      </w:r>
      <w:r w:rsidR="00224A41" w:rsidRPr="00CE1BA0">
        <w:rPr>
          <w:rFonts w:cs="Tahoma"/>
          <w:iCs/>
        </w:rPr>
        <w:t>§ 7 ust. 3 umowy) – w wysokości 1</w:t>
      </w:r>
      <w:r w:rsidRPr="00CE1BA0">
        <w:rPr>
          <w:rFonts w:cs="Tahoma"/>
          <w:iCs/>
        </w:rPr>
        <w:t xml:space="preserve">0 % </w:t>
      </w:r>
      <w:r w:rsidR="00224A41" w:rsidRPr="00CE1BA0">
        <w:rPr>
          <w:rFonts w:cs="Tahoma"/>
          <w:iCs/>
        </w:rPr>
        <w:t xml:space="preserve">łącznej </w:t>
      </w:r>
      <w:r w:rsidRPr="00CE1BA0">
        <w:rPr>
          <w:rFonts w:cs="Tahoma"/>
          <w:iCs/>
        </w:rPr>
        <w:t xml:space="preserve">wartości </w:t>
      </w:r>
      <w:r w:rsidR="00224A41" w:rsidRPr="00CE1BA0">
        <w:rPr>
          <w:rFonts w:cs="Tahoma"/>
          <w:iCs/>
        </w:rPr>
        <w:t xml:space="preserve">wynagrodzenia Wykonawcy (liczonego jako łączne wynagrodzenie Wykonawcy wynikające z niniejszej umowy na dzień wypowiedzenia umowy w trybie natychmiastowym). </w:t>
      </w:r>
    </w:p>
    <w:p w14:paraId="76730A09" w14:textId="172A0FB0" w:rsidR="00CB10AE" w:rsidRPr="008236BA" w:rsidRDefault="008236BA" w:rsidP="008236BA">
      <w:pPr>
        <w:jc w:val="both"/>
        <w:rPr>
          <w:rFonts w:cs="Tahoma"/>
          <w:iCs/>
        </w:rPr>
      </w:pPr>
      <w:r>
        <w:rPr>
          <w:rFonts w:cs="Tahoma"/>
          <w:iCs/>
        </w:rPr>
        <w:t>3.</w:t>
      </w:r>
      <w:r w:rsidR="00CB10AE" w:rsidRPr="008236BA">
        <w:rPr>
          <w:rFonts w:cs="Tahoma"/>
          <w:iCs/>
        </w:rPr>
        <w:t>Kara umowna może być naliczana łącznie.</w:t>
      </w:r>
    </w:p>
    <w:p w14:paraId="3654FD6C" w14:textId="7F048805" w:rsidR="00CB10AE" w:rsidRPr="008236BA" w:rsidRDefault="008236BA" w:rsidP="008236BA">
      <w:pPr>
        <w:jc w:val="both"/>
        <w:rPr>
          <w:rFonts w:cs="Tahoma"/>
          <w:iCs/>
        </w:rPr>
      </w:pPr>
      <w:r>
        <w:rPr>
          <w:rFonts w:cs="Tahoma"/>
          <w:iCs/>
        </w:rPr>
        <w:t>4.</w:t>
      </w:r>
      <w:r w:rsidR="00CB10AE" w:rsidRPr="008236BA">
        <w:rPr>
          <w:rFonts w:cs="Tahoma"/>
          <w:iCs/>
        </w:rPr>
        <w:t>Przyjmujący zamówienie wyraża zgodę na potrącenie z jego wynagrodzenia naliczanych kar umownych.</w:t>
      </w:r>
    </w:p>
    <w:p w14:paraId="65D93962" w14:textId="09F13106" w:rsidR="00C16402" w:rsidRPr="008236BA" w:rsidRDefault="008236BA" w:rsidP="008236BA">
      <w:pPr>
        <w:jc w:val="both"/>
        <w:rPr>
          <w:rFonts w:cs="Tahoma"/>
          <w:iCs/>
        </w:rPr>
      </w:pPr>
      <w:r>
        <w:rPr>
          <w:rFonts w:cs="Tahoma"/>
          <w:iCs/>
        </w:rPr>
        <w:t>5.</w:t>
      </w:r>
      <w:r w:rsidR="00CB10AE" w:rsidRPr="008236BA">
        <w:rPr>
          <w:rFonts w:cs="Tahoma"/>
          <w:iCs/>
        </w:rPr>
        <w:t xml:space="preserve">Strony ustalają, że w sytuacji gdy wartość poniesionej szkody przewyższa wartość kary umownej – udzielający zamówienie ma prawo dochodzić roszczeń od przyjmującego zamówienie na zasadach ogólnych. </w:t>
      </w:r>
    </w:p>
    <w:p w14:paraId="70FFA6E8" w14:textId="720CA0F9" w:rsidR="00C16402" w:rsidRPr="008236BA" w:rsidRDefault="008236BA" w:rsidP="008236BA">
      <w:pPr>
        <w:jc w:val="both"/>
        <w:rPr>
          <w:rFonts w:cs="Tahoma"/>
          <w:iCs/>
        </w:rPr>
      </w:pPr>
      <w:r>
        <w:rPr>
          <w:rFonts w:cs="Tahoma"/>
          <w:iCs/>
        </w:rPr>
        <w:t>6.</w:t>
      </w:r>
      <w:r w:rsidR="00C16402" w:rsidRPr="008236BA">
        <w:rPr>
          <w:rFonts w:cs="Tahoma"/>
          <w:iCs/>
        </w:rPr>
        <w:t>Kary nałożone na Udzielającego zamówienie przez upoważnione organy i instytucje kontrolne z tytułu nie przestrzegania przepisów sanitarno - higienicznych oraz przepisów przeciwpożarowych i BHP oraz kontroli z NFZ -  w zakresie przedmiotu zamówienia ponosi Przyjmujący zamówienie. Wykonawca wyraża zgodę na dokonanie potrąceń tych kar z wynagrodzenia przysługującego mu z tytułu realizacji przedmiotu zamówienia.</w:t>
      </w:r>
    </w:p>
    <w:p w14:paraId="708FE497" w14:textId="20FDA979" w:rsidR="00DF601A" w:rsidRPr="008236BA" w:rsidRDefault="008236BA" w:rsidP="008236BA">
      <w:pPr>
        <w:jc w:val="both"/>
        <w:rPr>
          <w:rFonts w:cs="Tahoma"/>
          <w:iCs/>
          <w:color w:val="000000" w:themeColor="text1"/>
        </w:rPr>
      </w:pPr>
      <w:r>
        <w:rPr>
          <w:rFonts w:cs="Tahoma"/>
          <w:iCs/>
          <w:color w:val="000000" w:themeColor="text1"/>
        </w:rPr>
        <w:t>7.</w:t>
      </w:r>
      <w:r w:rsidR="00DF601A" w:rsidRPr="008236BA">
        <w:rPr>
          <w:rFonts w:cs="Tahoma"/>
          <w:iCs/>
          <w:color w:val="000000" w:themeColor="text1"/>
        </w:rPr>
        <w:t>W każdym przypadku nie zrealizowania świadczenia objętego przedmiotem niniejszej umowy lub odmowy udzielenia świadczenia w ramach niniejszej umowy -  poza naliczeniem kar umownych, o których mowa w § 9 niniejszej umowy  - Udzielający zamówienia ma prawo zlecić usługę innemu dowolnie przez siebie wybranemu podmiotowi, a ewentualną różnicę w wartości za wykonaną przez ten podmiot usługę obciążyć Przyjmującego Zamówienie. Kwota różnicy, o której mowa w zdaniu poprzedzającym zostanie potrącona z należnego Przyjmującego Zamówienia wynagrodzenia za przedmiot umowy na zasadzie wzajemnej umownej kompensaty.</w:t>
      </w:r>
    </w:p>
    <w:p w14:paraId="7F0E3C1F" w14:textId="77777777" w:rsidR="00B7198D" w:rsidRDefault="00B7198D" w:rsidP="009200B0">
      <w:pPr>
        <w:jc w:val="center"/>
        <w:rPr>
          <w:rFonts w:cs="Tahoma"/>
          <w:iCs/>
          <w:color w:val="000000" w:themeColor="text1"/>
        </w:rPr>
      </w:pPr>
    </w:p>
    <w:p w14:paraId="71178614" w14:textId="77777777" w:rsidR="005433DA" w:rsidRPr="00F558F4" w:rsidRDefault="005433DA" w:rsidP="009200B0">
      <w:pPr>
        <w:jc w:val="center"/>
        <w:rPr>
          <w:rFonts w:cs="Tahoma"/>
          <w:iCs/>
          <w:color w:val="000000" w:themeColor="text1"/>
        </w:rPr>
      </w:pPr>
    </w:p>
    <w:p w14:paraId="60257B5A" w14:textId="77777777" w:rsidR="001F6B58" w:rsidRPr="00D03865" w:rsidRDefault="008E714A" w:rsidP="009200B0">
      <w:pPr>
        <w:jc w:val="center"/>
        <w:rPr>
          <w:rFonts w:cs="Tahoma"/>
          <w:iCs/>
        </w:rPr>
      </w:pPr>
      <w:r w:rsidRPr="00D03865">
        <w:rPr>
          <w:rFonts w:cs="Tahoma"/>
          <w:b/>
          <w:iCs/>
        </w:rPr>
        <w:t>§ 10</w:t>
      </w:r>
      <w:r w:rsidR="00B7198D" w:rsidRPr="00D03865">
        <w:rPr>
          <w:rFonts w:cs="Tahoma"/>
          <w:b/>
          <w:iCs/>
        </w:rPr>
        <w:t>.</w:t>
      </w:r>
    </w:p>
    <w:p w14:paraId="18FA22E9" w14:textId="77777777" w:rsidR="001F6B58" w:rsidRDefault="001F6B58" w:rsidP="009200B0">
      <w:pPr>
        <w:jc w:val="both"/>
        <w:rPr>
          <w:rFonts w:cs="Tahoma"/>
          <w:iCs/>
        </w:rPr>
      </w:pPr>
      <w:r w:rsidRPr="00D03865">
        <w:rPr>
          <w:rFonts w:cs="Tahoma"/>
          <w:iCs/>
        </w:rPr>
        <w:t>Wszelkie zmiany niniejszej umowy wymagają formy pisemnej pod rygorem nieważności.</w:t>
      </w:r>
    </w:p>
    <w:p w14:paraId="29A4999C" w14:textId="77777777" w:rsidR="00083EA6" w:rsidRDefault="00083EA6" w:rsidP="009200B0">
      <w:pPr>
        <w:jc w:val="both"/>
        <w:rPr>
          <w:rFonts w:cs="Tahoma"/>
          <w:iCs/>
        </w:rPr>
      </w:pPr>
    </w:p>
    <w:p w14:paraId="2E92196F" w14:textId="77777777" w:rsidR="00FE3637" w:rsidRDefault="00FE3637" w:rsidP="009200B0">
      <w:pPr>
        <w:jc w:val="both"/>
        <w:rPr>
          <w:rFonts w:cs="Tahoma"/>
          <w:iCs/>
        </w:rPr>
      </w:pPr>
    </w:p>
    <w:p w14:paraId="1096BB32" w14:textId="77777777" w:rsidR="001F6B58" w:rsidRPr="00D03865" w:rsidRDefault="00B7198D" w:rsidP="009200B0">
      <w:pPr>
        <w:jc w:val="center"/>
        <w:rPr>
          <w:rFonts w:cs="Tahoma"/>
          <w:b/>
          <w:iCs/>
        </w:rPr>
      </w:pPr>
      <w:r w:rsidRPr="00D03865">
        <w:rPr>
          <w:rFonts w:cs="Tahoma"/>
          <w:b/>
          <w:iCs/>
        </w:rPr>
        <w:t>§ 11.</w:t>
      </w:r>
    </w:p>
    <w:p w14:paraId="0198242A" w14:textId="77777777" w:rsidR="001F6B58" w:rsidRPr="00D03865" w:rsidRDefault="001F6B58" w:rsidP="009200B0">
      <w:pPr>
        <w:jc w:val="center"/>
        <w:rPr>
          <w:rFonts w:cs="Tahoma"/>
          <w:iCs/>
        </w:rPr>
      </w:pPr>
    </w:p>
    <w:p w14:paraId="44B01F2C" w14:textId="77777777" w:rsidR="001F6B58" w:rsidRPr="00D03865" w:rsidRDefault="0090739D" w:rsidP="009200B0">
      <w:pPr>
        <w:jc w:val="both"/>
        <w:rPr>
          <w:rFonts w:cs="Tahoma"/>
          <w:iCs/>
        </w:rPr>
      </w:pPr>
      <w:r w:rsidRPr="00D03865">
        <w:rPr>
          <w:rFonts w:cs="Tahoma"/>
          <w:iCs/>
        </w:rPr>
        <w:t>1.W sprawach nie</w:t>
      </w:r>
      <w:r w:rsidR="001F6B58" w:rsidRPr="00D03865">
        <w:rPr>
          <w:rFonts w:cs="Tahoma"/>
          <w:iCs/>
        </w:rPr>
        <w:t>uregulowanych niniejszą um</w:t>
      </w:r>
      <w:r w:rsidRPr="00D03865">
        <w:rPr>
          <w:rFonts w:cs="Tahoma"/>
          <w:iCs/>
        </w:rPr>
        <w:t>ową zastosowanie mają przepisy kodeksu cywilnego oraz obowiązujące</w:t>
      </w:r>
      <w:r w:rsidR="001F6B58" w:rsidRPr="00D03865">
        <w:rPr>
          <w:rFonts w:cs="Tahoma"/>
          <w:iCs/>
        </w:rPr>
        <w:t xml:space="preserve"> </w:t>
      </w:r>
      <w:r w:rsidRPr="00D03865">
        <w:rPr>
          <w:rFonts w:cs="Tahoma"/>
          <w:iCs/>
        </w:rPr>
        <w:t xml:space="preserve">w zakresie przedmiotu umowy </w:t>
      </w:r>
      <w:r w:rsidR="001F6B58" w:rsidRPr="00D03865">
        <w:rPr>
          <w:rFonts w:cs="Tahoma"/>
          <w:iCs/>
        </w:rPr>
        <w:t>ustaw</w:t>
      </w:r>
      <w:r w:rsidRPr="00D03865">
        <w:rPr>
          <w:rFonts w:cs="Tahoma"/>
          <w:iCs/>
        </w:rPr>
        <w:t xml:space="preserve"> i aktów wykonawczych</w:t>
      </w:r>
      <w:r w:rsidR="001F6B58" w:rsidRPr="00D03865">
        <w:rPr>
          <w:rFonts w:cs="Tahoma"/>
          <w:iCs/>
        </w:rPr>
        <w:t>.</w:t>
      </w:r>
    </w:p>
    <w:p w14:paraId="33A8B281" w14:textId="5DD524EC" w:rsidR="001F6B58" w:rsidRDefault="001F6B58" w:rsidP="009200B0">
      <w:pPr>
        <w:jc w:val="both"/>
        <w:rPr>
          <w:rFonts w:cs="Tahoma"/>
          <w:iCs/>
        </w:rPr>
      </w:pPr>
      <w:r w:rsidRPr="00D03865">
        <w:rPr>
          <w:rFonts w:cs="Tahoma"/>
          <w:iCs/>
        </w:rPr>
        <w:t>2. Spory mogące wyniknąć w to</w:t>
      </w:r>
      <w:r w:rsidR="0090739D" w:rsidRPr="00D03865">
        <w:rPr>
          <w:rFonts w:cs="Tahoma"/>
          <w:iCs/>
        </w:rPr>
        <w:t>ku realizacji niniejszej umowy S</w:t>
      </w:r>
      <w:r w:rsidRPr="00D03865">
        <w:rPr>
          <w:rFonts w:cs="Tahoma"/>
          <w:iCs/>
        </w:rPr>
        <w:t>trony poddają pod rozstrzygnięcie właściwemu rzeczow</w:t>
      </w:r>
      <w:r w:rsidR="00A72AD7" w:rsidRPr="00D03865">
        <w:rPr>
          <w:rFonts w:cs="Tahoma"/>
          <w:iCs/>
        </w:rPr>
        <w:t>o Sądowi P</w:t>
      </w:r>
      <w:r w:rsidR="00743922" w:rsidRPr="00D03865">
        <w:rPr>
          <w:rFonts w:cs="Tahoma"/>
          <w:iCs/>
        </w:rPr>
        <w:t>owszechnemu w Łodzi</w:t>
      </w:r>
      <w:r w:rsidRPr="00D03865">
        <w:rPr>
          <w:rFonts w:cs="Tahoma"/>
          <w:iCs/>
        </w:rPr>
        <w:t>.</w:t>
      </w:r>
    </w:p>
    <w:p w14:paraId="62A3B47A" w14:textId="77777777" w:rsidR="00EF7981" w:rsidRDefault="00EF7981" w:rsidP="009200B0">
      <w:pPr>
        <w:jc w:val="both"/>
        <w:rPr>
          <w:rFonts w:cs="Tahoma"/>
          <w:iCs/>
        </w:rPr>
      </w:pPr>
    </w:p>
    <w:p w14:paraId="3D4FA34F" w14:textId="77777777" w:rsidR="00EF7981" w:rsidRDefault="00EF7981" w:rsidP="009200B0">
      <w:pPr>
        <w:jc w:val="both"/>
        <w:rPr>
          <w:rFonts w:cs="Tahoma"/>
          <w:iCs/>
        </w:rPr>
      </w:pPr>
    </w:p>
    <w:p w14:paraId="6A16A185" w14:textId="77777777" w:rsidR="00FE3637" w:rsidRPr="00D03865" w:rsidRDefault="00FE3637" w:rsidP="009200B0">
      <w:pPr>
        <w:jc w:val="both"/>
        <w:rPr>
          <w:rFonts w:cs="Tahoma"/>
          <w:iCs/>
        </w:rPr>
      </w:pPr>
    </w:p>
    <w:p w14:paraId="69D4C3CC" w14:textId="77777777" w:rsidR="001F6B58" w:rsidRPr="00D03865" w:rsidRDefault="00B7198D" w:rsidP="009200B0">
      <w:pPr>
        <w:jc w:val="center"/>
        <w:rPr>
          <w:rFonts w:cs="Tahoma"/>
          <w:b/>
          <w:iCs/>
        </w:rPr>
      </w:pPr>
      <w:r w:rsidRPr="00D03865">
        <w:rPr>
          <w:rFonts w:cs="Tahoma"/>
          <w:b/>
          <w:iCs/>
        </w:rPr>
        <w:t xml:space="preserve"> 12.</w:t>
      </w:r>
    </w:p>
    <w:p w14:paraId="22684726" w14:textId="77777777" w:rsidR="001F6B58" w:rsidRPr="00D03865" w:rsidRDefault="001F6B58" w:rsidP="009200B0">
      <w:pPr>
        <w:jc w:val="center"/>
        <w:rPr>
          <w:rFonts w:cs="Tahoma"/>
          <w:iCs/>
        </w:rPr>
      </w:pPr>
    </w:p>
    <w:p w14:paraId="157E2EB6" w14:textId="77777777" w:rsidR="001F6B58" w:rsidRPr="00D03865" w:rsidRDefault="001F6B58" w:rsidP="009200B0">
      <w:pPr>
        <w:jc w:val="both"/>
        <w:rPr>
          <w:rFonts w:cs="Tahoma"/>
          <w:iCs/>
        </w:rPr>
      </w:pPr>
      <w:r w:rsidRPr="00D03865">
        <w:rPr>
          <w:rFonts w:cs="Tahoma"/>
          <w:iCs/>
        </w:rPr>
        <w:t>Umowę sporządzono w dwóch jednobrzmiących egzempla</w:t>
      </w:r>
      <w:r w:rsidR="0090739D" w:rsidRPr="00D03865">
        <w:rPr>
          <w:rFonts w:cs="Tahoma"/>
          <w:iCs/>
        </w:rPr>
        <w:t>rzach, po jednym dla każdej ze S</w:t>
      </w:r>
      <w:r w:rsidRPr="00D03865">
        <w:rPr>
          <w:rFonts w:cs="Tahoma"/>
          <w:iCs/>
        </w:rPr>
        <w:t>tron.</w:t>
      </w:r>
    </w:p>
    <w:p w14:paraId="24D2AE8C" w14:textId="77777777" w:rsidR="001F6B58" w:rsidRPr="00D03865" w:rsidRDefault="001F6B58" w:rsidP="009200B0">
      <w:pPr>
        <w:jc w:val="both"/>
      </w:pPr>
    </w:p>
    <w:p w14:paraId="3D71D8C0" w14:textId="77777777" w:rsidR="00BB1C89" w:rsidRPr="00D03865" w:rsidRDefault="00BB1C89" w:rsidP="009200B0">
      <w:pPr>
        <w:jc w:val="both"/>
        <w:rPr>
          <w:rFonts w:eastAsia="Times New Roman"/>
          <w:bCs/>
          <w:iCs/>
          <w:lang w:eastAsia="ar-SA"/>
        </w:rPr>
      </w:pPr>
    </w:p>
    <w:p w14:paraId="0E6C5453" w14:textId="77777777" w:rsidR="00AC2E07" w:rsidRPr="00D03865" w:rsidRDefault="00AC2E07" w:rsidP="009200B0">
      <w:pPr>
        <w:jc w:val="both"/>
        <w:rPr>
          <w:rFonts w:eastAsia="Times New Roman"/>
          <w:bCs/>
          <w:iCs/>
          <w:lang w:eastAsia="ar-SA"/>
        </w:rPr>
      </w:pPr>
    </w:p>
    <w:p w14:paraId="5E111E16" w14:textId="77777777" w:rsidR="001835ED" w:rsidRPr="00D03865" w:rsidRDefault="001835ED" w:rsidP="009200B0">
      <w:pPr>
        <w:jc w:val="both"/>
        <w:rPr>
          <w:rFonts w:eastAsia="Times New Roman"/>
          <w:bCs/>
          <w:iCs/>
          <w:lang w:eastAsia="ar-SA"/>
        </w:rPr>
      </w:pPr>
    </w:p>
    <w:p w14:paraId="51BC29BA" w14:textId="77777777" w:rsidR="001835ED" w:rsidRPr="00D03865" w:rsidRDefault="001835ED" w:rsidP="009200B0">
      <w:pPr>
        <w:jc w:val="both"/>
        <w:rPr>
          <w:rFonts w:eastAsia="Times New Roman"/>
          <w:bCs/>
          <w:iCs/>
          <w:lang w:eastAsia="ar-SA"/>
        </w:rPr>
      </w:pPr>
    </w:p>
    <w:p w14:paraId="539506BB" w14:textId="77777777" w:rsidR="00B7198D" w:rsidRPr="00D03865" w:rsidRDefault="005D21C5" w:rsidP="009200B0">
      <w:pPr>
        <w:jc w:val="both"/>
        <w:rPr>
          <w:rFonts w:eastAsia="Times New Roman"/>
          <w:bCs/>
          <w:iCs/>
          <w:lang w:eastAsia="ar-SA"/>
        </w:rPr>
      </w:pPr>
      <w:r w:rsidRPr="00D03865">
        <w:rPr>
          <w:rFonts w:eastAsia="Times New Roman"/>
          <w:bCs/>
          <w:iCs/>
          <w:lang w:eastAsia="ar-SA"/>
        </w:rPr>
        <w:t xml:space="preserve">                                                                              ………………………………………………            </w:t>
      </w:r>
      <w:r w:rsidR="00743922" w:rsidRPr="00D03865">
        <w:rPr>
          <w:rFonts w:eastAsia="Times New Roman"/>
          <w:bCs/>
          <w:iCs/>
          <w:lang w:eastAsia="ar-SA"/>
        </w:rPr>
        <w:t>………………………………………..</w:t>
      </w:r>
      <w:r w:rsidR="00743922" w:rsidRPr="00D03865">
        <w:rPr>
          <w:rFonts w:eastAsia="Times New Roman"/>
          <w:bCs/>
          <w:iCs/>
          <w:lang w:eastAsia="ar-SA"/>
        </w:rPr>
        <w:tab/>
      </w:r>
      <w:r w:rsidR="00743922" w:rsidRPr="00D03865">
        <w:rPr>
          <w:rFonts w:eastAsia="Times New Roman"/>
          <w:bCs/>
          <w:iCs/>
          <w:lang w:eastAsia="ar-SA"/>
        </w:rPr>
        <w:tab/>
      </w:r>
      <w:r w:rsidR="00743922" w:rsidRPr="00D03865">
        <w:rPr>
          <w:rFonts w:eastAsia="Times New Roman"/>
          <w:bCs/>
          <w:iCs/>
          <w:lang w:eastAsia="ar-SA"/>
        </w:rPr>
        <w:tab/>
      </w:r>
      <w:r w:rsidR="00743922" w:rsidRPr="00D03865">
        <w:rPr>
          <w:rFonts w:eastAsia="Times New Roman"/>
          <w:bCs/>
          <w:iCs/>
          <w:lang w:eastAsia="ar-SA"/>
        </w:rPr>
        <w:tab/>
      </w:r>
    </w:p>
    <w:p w14:paraId="17300AA1" w14:textId="77777777" w:rsidR="001F6B58" w:rsidRPr="00D03865" w:rsidRDefault="006423D7" w:rsidP="009200B0">
      <w:pPr>
        <w:jc w:val="both"/>
        <w:rPr>
          <w:rFonts w:eastAsia="Times New Roman"/>
          <w:bCs/>
          <w:iCs/>
          <w:lang w:eastAsia="ar-SA"/>
        </w:rPr>
      </w:pPr>
      <w:r w:rsidRPr="00D03865">
        <w:rPr>
          <w:rFonts w:eastAsia="Times New Roman"/>
          <w:bCs/>
          <w:iCs/>
          <w:lang w:eastAsia="ar-SA"/>
        </w:rPr>
        <w:tab/>
        <w:t>Udzielający zamówienia</w:t>
      </w:r>
      <w:r w:rsidRPr="00D03865">
        <w:rPr>
          <w:rFonts w:eastAsia="Times New Roman"/>
          <w:bCs/>
          <w:iCs/>
          <w:lang w:eastAsia="ar-SA"/>
        </w:rPr>
        <w:tab/>
      </w:r>
      <w:r w:rsidRPr="00D03865">
        <w:rPr>
          <w:rFonts w:eastAsia="Times New Roman"/>
          <w:bCs/>
          <w:iCs/>
          <w:lang w:eastAsia="ar-SA"/>
        </w:rPr>
        <w:tab/>
      </w:r>
      <w:r w:rsidRPr="00D03865">
        <w:rPr>
          <w:rFonts w:eastAsia="Times New Roman"/>
          <w:bCs/>
          <w:iCs/>
          <w:lang w:eastAsia="ar-SA"/>
        </w:rPr>
        <w:tab/>
      </w:r>
      <w:r w:rsidRPr="00D03865">
        <w:rPr>
          <w:rFonts w:eastAsia="Times New Roman"/>
          <w:bCs/>
          <w:iCs/>
          <w:lang w:eastAsia="ar-SA"/>
        </w:rPr>
        <w:tab/>
        <w:t xml:space="preserve">        </w:t>
      </w:r>
      <w:r w:rsidR="001F6B58" w:rsidRPr="00D03865">
        <w:rPr>
          <w:rFonts w:eastAsia="Times New Roman"/>
          <w:bCs/>
          <w:iCs/>
          <w:lang w:eastAsia="ar-SA"/>
        </w:rPr>
        <w:t>Przyjmujący zamówienie</w:t>
      </w:r>
    </w:p>
    <w:p w14:paraId="29147C09" w14:textId="77777777" w:rsidR="00BB1C89" w:rsidRPr="00D03865" w:rsidRDefault="00BB1C89" w:rsidP="009200B0">
      <w:pPr>
        <w:jc w:val="both"/>
        <w:rPr>
          <w:rFonts w:eastAsia="Times New Roman"/>
          <w:bCs/>
          <w:iCs/>
          <w:lang w:eastAsia="ar-SA"/>
        </w:rPr>
      </w:pPr>
    </w:p>
    <w:p w14:paraId="32141694" w14:textId="77777777" w:rsidR="00B7198D" w:rsidRPr="00D03865" w:rsidRDefault="00B7198D" w:rsidP="009200B0">
      <w:pPr>
        <w:jc w:val="both"/>
        <w:rPr>
          <w:rFonts w:eastAsia="Times New Roman"/>
          <w:bCs/>
          <w:iCs/>
          <w:lang w:eastAsia="ar-SA"/>
        </w:rPr>
      </w:pPr>
    </w:p>
    <w:p w14:paraId="47B30022" w14:textId="77777777" w:rsidR="00BB1C89" w:rsidRPr="00D03865" w:rsidRDefault="00BB1C89" w:rsidP="009200B0">
      <w:pPr>
        <w:jc w:val="both"/>
        <w:rPr>
          <w:rFonts w:eastAsia="Times New Roman"/>
          <w:bCs/>
          <w:iCs/>
          <w:lang w:eastAsia="ar-SA"/>
        </w:rPr>
      </w:pPr>
      <w:r w:rsidRPr="00D03865">
        <w:rPr>
          <w:rFonts w:eastAsia="Times New Roman"/>
          <w:bCs/>
          <w:iCs/>
          <w:lang w:eastAsia="ar-SA"/>
        </w:rPr>
        <w:t>Załączniki:</w:t>
      </w:r>
    </w:p>
    <w:p w14:paraId="3919066C" w14:textId="3D2D25C3" w:rsidR="00BB1C89" w:rsidRPr="00D03865" w:rsidRDefault="00BB1C89" w:rsidP="009200B0">
      <w:pPr>
        <w:jc w:val="both"/>
        <w:rPr>
          <w:rFonts w:eastAsia="Times New Roman"/>
          <w:bCs/>
          <w:iCs/>
          <w:lang w:eastAsia="ar-SA"/>
        </w:rPr>
      </w:pPr>
      <w:r w:rsidRPr="00D03865">
        <w:rPr>
          <w:rFonts w:eastAsia="Times New Roman"/>
          <w:bCs/>
          <w:iCs/>
          <w:lang w:eastAsia="ar-SA"/>
        </w:rPr>
        <w:t>1) –załącznik nr 1 –</w:t>
      </w:r>
      <w:r w:rsidR="00167ABA" w:rsidRPr="00D03865">
        <w:rPr>
          <w:rFonts w:eastAsia="Times New Roman"/>
          <w:bCs/>
          <w:iCs/>
          <w:lang w:eastAsia="ar-SA"/>
        </w:rPr>
        <w:t xml:space="preserve"> rodzaj</w:t>
      </w:r>
      <w:r w:rsidRPr="00D03865">
        <w:rPr>
          <w:rFonts w:eastAsia="Times New Roman"/>
          <w:bCs/>
          <w:iCs/>
          <w:lang w:eastAsia="ar-SA"/>
        </w:rPr>
        <w:t xml:space="preserve"> </w:t>
      </w:r>
      <w:r w:rsidR="00B7198D" w:rsidRPr="00D03865">
        <w:rPr>
          <w:rFonts w:eastAsia="Times New Roman"/>
          <w:bCs/>
          <w:iCs/>
          <w:lang w:eastAsia="ar-SA"/>
        </w:rPr>
        <w:t xml:space="preserve">badań laboratoryjnych </w:t>
      </w:r>
      <w:r w:rsidR="00167ABA" w:rsidRPr="00D03865">
        <w:rPr>
          <w:rFonts w:eastAsia="Times New Roman"/>
          <w:bCs/>
          <w:iCs/>
          <w:lang w:eastAsia="ar-SA"/>
        </w:rPr>
        <w:t xml:space="preserve"> (pakiety 1,2,3 wraz z ich łączną wartością)</w:t>
      </w:r>
    </w:p>
    <w:p w14:paraId="1018308F" w14:textId="71C3F9FC" w:rsidR="00A92F53" w:rsidRPr="00D03865" w:rsidRDefault="00AE6EA4" w:rsidP="009200B0">
      <w:pPr>
        <w:jc w:val="both"/>
        <w:rPr>
          <w:rFonts w:eastAsia="Times New Roman"/>
          <w:bCs/>
          <w:iCs/>
          <w:lang w:eastAsia="ar-SA"/>
        </w:rPr>
      </w:pPr>
      <w:r w:rsidRPr="00D03865">
        <w:rPr>
          <w:rFonts w:eastAsia="Times New Roman"/>
          <w:bCs/>
          <w:iCs/>
          <w:lang w:eastAsia="ar-SA"/>
        </w:rPr>
        <w:t>2</w:t>
      </w:r>
      <w:r w:rsidR="0090739D" w:rsidRPr="00D03865">
        <w:rPr>
          <w:rFonts w:eastAsia="Times New Roman"/>
          <w:bCs/>
          <w:iCs/>
          <w:lang w:eastAsia="ar-SA"/>
        </w:rPr>
        <w:t>) –załącznik nr 2</w:t>
      </w:r>
      <w:r w:rsidR="00A92F53" w:rsidRPr="00D03865">
        <w:rPr>
          <w:rFonts w:eastAsia="Times New Roman"/>
          <w:bCs/>
          <w:iCs/>
          <w:lang w:eastAsia="ar-SA"/>
        </w:rPr>
        <w:t xml:space="preserve"> – </w:t>
      </w:r>
      <w:r w:rsidR="00167ABA" w:rsidRPr="00D03865">
        <w:rPr>
          <w:rFonts w:eastAsia="Times New Roman"/>
          <w:bCs/>
          <w:iCs/>
          <w:lang w:eastAsia="ar-SA"/>
        </w:rPr>
        <w:t>polisa OC.</w:t>
      </w:r>
    </w:p>
    <w:p w14:paraId="0B0B90D4" w14:textId="2149A096" w:rsidR="0090739D" w:rsidRPr="00D03865" w:rsidRDefault="0090739D" w:rsidP="009200B0">
      <w:pPr>
        <w:jc w:val="both"/>
        <w:rPr>
          <w:rFonts w:eastAsia="Times New Roman"/>
          <w:bCs/>
          <w:iCs/>
          <w:lang w:eastAsia="ar-SA"/>
        </w:rPr>
      </w:pPr>
    </w:p>
    <w:p w14:paraId="3B66E555" w14:textId="77777777" w:rsidR="00BB1C89" w:rsidRPr="00D03865" w:rsidRDefault="00BB1C89" w:rsidP="009200B0">
      <w:pPr>
        <w:jc w:val="both"/>
        <w:rPr>
          <w:rFonts w:eastAsia="Times New Roman"/>
          <w:bCs/>
          <w:iCs/>
          <w:lang w:eastAsia="ar-SA"/>
        </w:rPr>
      </w:pPr>
    </w:p>
    <w:sectPr w:rsidR="00BB1C89" w:rsidRPr="00D03865" w:rsidSect="009200B0">
      <w:footnotePr>
        <w:pos w:val="beneathText"/>
      </w:footnotePr>
      <w:pgSz w:w="11905" w:h="16837"/>
      <w:pgMar w:top="1134" w:right="848"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nsid w:val="00000005"/>
    <w:multiLevelType w:val="multilevel"/>
    <w:tmpl w:val="0000000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7">
    <w:nsid w:val="1E3B7E57"/>
    <w:multiLevelType w:val="hybridMultilevel"/>
    <w:tmpl w:val="20001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DA27F2"/>
    <w:multiLevelType w:val="hybridMultilevel"/>
    <w:tmpl w:val="382A1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47"/>
    <w:rsid w:val="0004061A"/>
    <w:rsid w:val="00083EA6"/>
    <w:rsid w:val="00094CF6"/>
    <w:rsid w:val="000A36F1"/>
    <w:rsid w:val="000F169D"/>
    <w:rsid w:val="00121B47"/>
    <w:rsid w:val="001539B2"/>
    <w:rsid w:val="00164ED2"/>
    <w:rsid w:val="00167ABA"/>
    <w:rsid w:val="001835ED"/>
    <w:rsid w:val="001C767D"/>
    <w:rsid w:val="001F10BD"/>
    <w:rsid w:val="001F23B6"/>
    <w:rsid w:val="001F6B58"/>
    <w:rsid w:val="00224A41"/>
    <w:rsid w:val="00232110"/>
    <w:rsid w:val="002343BE"/>
    <w:rsid w:val="0023644A"/>
    <w:rsid w:val="00252ECD"/>
    <w:rsid w:val="00317D49"/>
    <w:rsid w:val="00347AFD"/>
    <w:rsid w:val="00352E2C"/>
    <w:rsid w:val="00377146"/>
    <w:rsid w:val="003A74B2"/>
    <w:rsid w:val="003C7D76"/>
    <w:rsid w:val="00466CC1"/>
    <w:rsid w:val="004802D1"/>
    <w:rsid w:val="004A5253"/>
    <w:rsid w:val="004E6222"/>
    <w:rsid w:val="005433DA"/>
    <w:rsid w:val="005D21C5"/>
    <w:rsid w:val="005E0ADC"/>
    <w:rsid w:val="005F03CA"/>
    <w:rsid w:val="0061234B"/>
    <w:rsid w:val="006154EF"/>
    <w:rsid w:val="006342FE"/>
    <w:rsid w:val="006423D7"/>
    <w:rsid w:val="006A16FB"/>
    <w:rsid w:val="00705FA5"/>
    <w:rsid w:val="00722D66"/>
    <w:rsid w:val="00743922"/>
    <w:rsid w:val="00745378"/>
    <w:rsid w:val="007652B1"/>
    <w:rsid w:val="007E7FF5"/>
    <w:rsid w:val="00807F2B"/>
    <w:rsid w:val="008236BA"/>
    <w:rsid w:val="00841622"/>
    <w:rsid w:val="008434C6"/>
    <w:rsid w:val="008670F2"/>
    <w:rsid w:val="008807B5"/>
    <w:rsid w:val="008876AB"/>
    <w:rsid w:val="008A6FC2"/>
    <w:rsid w:val="008E714A"/>
    <w:rsid w:val="008F2D51"/>
    <w:rsid w:val="0090739D"/>
    <w:rsid w:val="00916488"/>
    <w:rsid w:val="009200B0"/>
    <w:rsid w:val="0094200C"/>
    <w:rsid w:val="00961132"/>
    <w:rsid w:val="00970BEA"/>
    <w:rsid w:val="009C4F1F"/>
    <w:rsid w:val="00A24B47"/>
    <w:rsid w:val="00A24EC7"/>
    <w:rsid w:val="00A309C0"/>
    <w:rsid w:val="00A54937"/>
    <w:rsid w:val="00A560E1"/>
    <w:rsid w:val="00A70542"/>
    <w:rsid w:val="00A72AD7"/>
    <w:rsid w:val="00A750A4"/>
    <w:rsid w:val="00A92F53"/>
    <w:rsid w:val="00AA281F"/>
    <w:rsid w:val="00AC2E07"/>
    <w:rsid w:val="00AD15B9"/>
    <w:rsid w:val="00AE6EA4"/>
    <w:rsid w:val="00B338CC"/>
    <w:rsid w:val="00B7198D"/>
    <w:rsid w:val="00BA7FE7"/>
    <w:rsid w:val="00BB1C89"/>
    <w:rsid w:val="00BE5D5E"/>
    <w:rsid w:val="00C16402"/>
    <w:rsid w:val="00C976CC"/>
    <w:rsid w:val="00CB10AE"/>
    <w:rsid w:val="00CC23A4"/>
    <w:rsid w:val="00CD6A34"/>
    <w:rsid w:val="00CE1BA0"/>
    <w:rsid w:val="00CE5B01"/>
    <w:rsid w:val="00D0082B"/>
    <w:rsid w:val="00D03865"/>
    <w:rsid w:val="00DF601A"/>
    <w:rsid w:val="00DF689A"/>
    <w:rsid w:val="00E03B47"/>
    <w:rsid w:val="00E417FB"/>
    <w:rsid w:val="00E467B2"/>
    <w:rsid w:val="00EF7981"/>
    <w:rsid w:val="00F119BB"/>
    <w:rsid w:val="00F12ABD"/>
    <w:rsid w:val="00F15682"/>
    <w:rsid w:val="00F53F98"/>
    <w:rsid w:val="00F558F4"/>
    <w:rsid w:val="00F66654"/>
    <w:rsid w:val="00FE3637"/>
    <w:rsid w:val="00FF0EAC"/>
    <w:rsid w:val="00FF41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4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uppressAutoHyphens/>
    </w:pPr>
    <w:rPr>
      <w:rFonts w:eastAsia="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next w:val="Tekstpodstawowy"/>
    <w:semiHidden/>
    <w:pPr>
      <w:keepNext/>
      <w:spacing w:before="240" w:after="120"/>
    </w:pPr>
    <w:rPr>
      <w:rFonts w:ascii="Arial" w:eastAsia="MS Mincho" w:hAnsi="Arial" w:cs="Tahoma"/>
      <w:sz w:val="28"/>
      <w:szCs w:val="28"/>
    </w:rPr>
  </w:style>
  <w:style w:type="paragraph" w:styleId="NormalnyWeb">
    <w:name w:val="Normal (Web)"/>
    <w:basedOn w:val="Normalny"/>
    <w:uiPriority w:val="99"/>
    <w:semiHidden/>
    <w:unhideWhenUsed/>
    <w:rsid w:val="008434C6"/>
  </w:style>
  <w:style w:type="paragraph" w:styleId="Tekstdymka">
    <w:name w:val="Balloon Text"/>
    <w:basedOn w:val="Normalny"/>
    <w:link w:val="TekstdymkaZnak"/>
    <w:uiPriority w:val="99"/>
    <w:semiHidden/>
    <w:unhideWhenUsed/>
    <w:rsid w:val="00A560E1"/>
    <w:rPr>
      <w:rFonts w:ascii="Tahoma" w:hAnsi="Tahoma" w:cs="Tahoma"/>
      <w:sz w:val="16"/>
      <w:szCs w:val="16"/>
    </w:rPr>
  </w:style>
  <w:style w:type="character" w:customStyle="1" w:styleId="TekstdymkaZnak">
    <w:name w:val="Tekst dymka Znak"/>
    <w:link w:val="Tekstdymka"/>
    <w:uiPriority w:val="99"/>
    <w:semiHidden/>
    <w:rsid w:val="00A560E1"/>
    <w:rPr>
      <w:rFonts w:ascii="Tahoma" w:eastAsia="Arial Unicode MS" w:hAnsi="Tahoma" w:cs="Tahoma"/>
      <w:sz w:val="16"/>
      <w:szCs w:val="16"/>
    </w:rPr>
  </w:style>
  <w:style w:type="character" w:customStyle="1" w:styleId="h11">
    <w:name w:val="h11"/>
    <w:rsid w:val="00745378"/>
    <w:rPr>
      <w:rFonts w:ascii="Verdana" w:hAnsi="Verdana" w:hint="default"/>
      <w:b/>
      <w:bCs/>
      <w:i w:val="0"/>
      <w:iCs w:val="0"/>
      <w:sz w:val="23"/>
      <w:szCs w:val="23"/>
    </w:rPr>
  </w:style>
  <w:style w:type="paragraph" w:customStyle="1" w:styleId="Default">
    <w:name w:val="Default"/>
    <w:rsid w:val="004A5253"/>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F53F98"/>
    <w:rPr>
      <w:sz w:val="16"/>
      <w:szCs w:val="16"/>
    </w:rPr>
  </w:style>
  <w:style w:type="paragraph" w:styleId="Tekstkomentarza">
    <w:name w:val="annotation text"/>
    <w:basedOn w:val="Normalny"/>
    <w:link w:val="TekstkomentarzaZnak"/>
    <w:uiPriority w:val="99"/>
    <w:semiHidden/>
    <w:unhideWhenUsed/>
    <w:rsid w:val="00F53F98"/>
    <w:rPr>
      <w:sz w:val="20"/>
      <w:szCs w:val="20"/>
    </w:rPr>
  </w:style>
  <w:style w:type="character" w:customStyle="1" w:styleId="TekstkomentarzaZnak">
    <w:name w:val="Tekst komentarza Znak"/>
    <w:basedOn w:val="Domylnaczcionkaakapitu"/>
    <w:link w:val="Tekstkomentarza"/>
    <w:uiPriority w:val="99"/>
    <w:semiHidden/>
    <w:rsid w:val="00F53F98"/>
    <w:rPr>
      <w:rFonts w:eastAsia="Arial Unicode MS"/>
    </w:rPr>
  </w:style>
  <w:style w:type="paragraph" w:styleId="Tematkomentarza">
    <w:name w:val="annotation subject"/>
    <w:basedOn w:val="Tekstkomentarza"/>
    <w:next w:val="Tekstkomentarza"/>
    <w:link w:val="TematkomentarzaZnak"/>
    <w:uiPriority w:val="99"/>
    <w:semiHidden/>
    <w:unhideWhenUsed/>
    <w:rsid w:val="00F53F98"/>
    <w:rPr>
      <w:b/>
      <w:bCs/>
    </w:rPr>
  </w:style>
  <w:style w:type="character" w:customStyle="1" w:styleId="TematkomentarzaZnak">
    <w:name w:val="Temat komentarza Znak"/>
    <w:basedOn w:val="TekstkomentarzaZnak"/>
    <w:link w:val="Tematkomentarza"/>
    <w:uiPriority w:val="99"/>
    <w:semiHidden/>
    <w:rsid w:val="00F53F98"/>
    <w:rPr>
      <w:rFonts w:eastAsia="Arial Unicode MS"/>
      <w:b/>
      <w:bCs/>
    </w:rPr>
  </w:style>
  <w:style w:type="paragraph" w:styleId="Akapitzlist">
    <w:name w:val="List Paragraph"/>
    <w:basedOn w:val="Normalny"/>
    <w:uiPriority w:val="34"/>
    <w:qFormat/>
    <w:rsid w:val="00CB10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uppressAutoHyphens/>
    </w:pPr>
    <w:rPr>
      <w:rFonts w:eastAsia="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next w:val="Tekstpodstawowy"/>
    <w:semiHidden/>
    <w:pPr>
      <w:keepNext/>
      <w:spacing w:before="240" w:after="120"/>
    </w:pPr>
    <w:rPr>
      <w:rFonts w:ascii="Arial" w:eastAsia="MS Mincho" w:hAnsi="Arial" w:cs="Tahoma"/>
      <w:sz w:val="28"/>
      <w:szCs w:val="28"/>
    </w:rPr>
  </w:style>
  <w:style w:type="paragraph" w:styleId="NormalnyWeb">
    <w:name w:val="Normal (Web)"/>
    <w:basedOn w:val="Normalny"/>
    <w:uiPriority w:val="99"/>
    <w:semiHidden/>
    <w:unhideWhenUsed/>
    <w:rsid w:val="008434C6"/>
  </w:style>
  <w:style w:type="paragraph" w:styleId="Tekstdymka">
    <w:name w:val="Balloon Text"/>
    <w:basedOn w:val="Normalny"/>
    <w:link w:val="TekstdymkaZnak"/>
    <w:uiPriority w:val="99"/>
    <w:semiHidden/>
    <w:unhideWhenUsed/>
    <w:rsid w:val="00A560E1"/>
    <w:rPr>
      <w:rFonts w:ascii="Tahoma" w:hAnsi="Tahoma" w:cs="Tahoma"/>
      <w:sz w:val="16"/>
      <w:szCs w:val="16"/>
    </w:rPr>
  </w:style>
  <w:style w:type="character" w:customStyle="1" w:styleId="TekstdymkaZnak">
    <w:name w:val="Tekst dymka Znak"/>
    <w:link w:val="Tekstdymka"/>
    <w:uiPriority w:val="99"/>
    <w:semiHidden/>
    <w:rsid w:val="00A560E1"/>
    <w:rPr>
      <w:rFonts w:ascii="Tahoma" w:eastAsia="Arial Unicode MS" w:hAnsi="Tahoma" w:cs="Tahoma"/>
      <w:sz w:val="16"/>
      <w:szCs w:val="16"/>
    </w:rPr>
  </w:style>
  <w:style w:type="character" w:customStyle="1" w:styleId="h11">
    <w:name w:val="h11"/>
    <w:rsid w:val="00745378"/>
    <w:rPr>
      <w:rFonts w:ascii="Verdana" w:hAnsi="Verdana" w:hint="default"/>
      <w:b/>
      <w:bCs/>
      <w:i w:val="0"/>
      <w:iCs w:val="0"/>
      <w:sz w:val="23"/>
      <w:szCs w:val="23"/>
    </w:rPr>
  </w:style>
  <w:style w:type="paragraph" w:customStyle="1" w:styleId="Default">
    <w:name w:val="Default"/>
    <w:rsid w:val="004A5253"/>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F53F98"/>
    <w:rPr>
      <w:sz w:val="16"/>
      <w:szCs w:val="16"/>
    </w:rPr>
  </w:style>
  <w:style w:type="paragraph" w:styleId="Tekstkomentarza">
    <w:name w:val="annotation text"/>
    <w:basedOn w:val="Normalny"/>
    <w:link w:val="TekstkomentarzaZnak"/>
    <w:uiPriority w:val="99"/>
    <w:semiHidden/>
    <w:unhideWhenUsed/>
    <w:rsid w:val="00F53F98"/>
    <w:rPr>
      <w:sz w:val="20"/>
      <w:szCs w:val="20"/>
    </w:rPr>
  </w:style>
  <w:style w:type="character" w:customStyle="1" w:styleId="TekstkomentarzaZnak">
    <w:name w:val="Tekst komentarza Znak"/>
    <w:basedOn w:val="Domylnaczcionkaakapitu"/>
    <w:link w:val="Tekstkomentarza"/>
    <w:uiPriority w:val="99"/>
    <w:semiHidden/>
    <w:rsid w:val="00F53F98"/>
    <w:rPr>
      <w:rFonts w:eastAsia="Arial Unicode MS"/>
    </w:rPr>
  </w:style>
  <w:style w:type="paragraph" w:styleId="Tematkomentarza">
    <w:name w:val="annotation subject"/>
    <w:basedOn w:val="Tekstkomentarza"/>
    <w:next w:val="Tekstkomentarza"/>
    <w:link w:val="TematkomentarzaZnak"/>
    <w:uiPriority w:val="99"/>
    <w:semiHidden/>
    <w:unhideWhenUsed/>
    <w:rsid w:val="00F53F98"/>
    <w:rPr>
      <w:b/>
      <w:bCs/>
    </w:rPr>
  </w:style>
  <w:style w:type="character" w:customStyle="1" w:styleId="TematkomentarzaZnak">
    <w:name w:val="Temat komentarza Znak"/>
    <w:basedOn w:val="TekstkomentarzaZnak"/>
    <w:link w:val="Tematkomentarza"/>
    <w:uiPriority w:val="99"/>
    <w:semiHidden/>
    <w:rsid w:val="00F53F98"/>
    <w:rPr>
      <w:rFonts w:eastAsia="Arial Unicode MS"/>
      <w:b/>
      <w:bCs/>
    </w:rPr>
  </w:style>
  <w:style w:type="paragraph" w:styleId="Akapitzlist">
    <w:name w:val="List Paragraph"/>
    <w:basedOn w:val="Normalny"/>
    <w:uiPriority w:val="34"/>
    <w:qFormat/>
    <w:rsid w:val="00CB1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07865">
      <w:bodyDiv w:val="1"/>
      <w:marLeft w:val="0"/>
      <w:marRight w:val="0"/>
      <w:marTop w:val="0"/>
      <w:marBottom w:val="0"/>
      <w:divBdr>
        <w:top w:val="none" w:sz="0" w:space="0" w:color="auto"/>
        <w:left w:val="none" w:sz="0" w:space="0" w:color="auto"/>
        <w:bottom w:val="none" w:sz="0" w:space="0" w:color="auto"/>
        <w:right w:val="none" w:sz="0" w:space="0" w:color="auto"/>
      </w:divBdr>
    </w:div>
    <w:div w:id="109736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62E08-F79A-43D3-81E2-B70AF472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2488</Words>
  <Characters>14928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Laptop1</dc:creator>
  <cp:lastModifiedBy>Agnieszka</cp:lastModifiedBy>
  <cp:revision>2</cp:revision>
  <cp:lastPrinted>2022-11-18T06:17:00Z</cp:lastPrinted>
  <dcterms:created xsi:type="dcterms:W3CDTF">2022-11-24T09:53:00Z</dcterms:created>
  <dcterms:modified xsi:type="dcterms:W3CDTF">2022-11-24T09:53:00Z</dcterms:modified>
</cp:coreProperties>
</file>